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DD9" w:rsidRDefault="004866BF" w:rsidP="00035818">
      <w:pPr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14012B">
        <w:t>532</w:t>
      </w:r>
      <w:r w:rsidR="001A0F08">
        <w:t>-</w:t>
      </w:r>
      <w:r w:rsidR="00A75E3A">
        <w:t>СС</w:t>
      </w:r>
      <w:r w:rsidR="00234D4F">
        <w:t>-</w:t>
      </w:r>
      <w:r w:rsidR="00CD5D52" w:rsidRPr="00CD5D52">
        <w:t>201</w:t>
      </w:r>
      <w:r w:rsidR="00A75E3A">
        <w:t>6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45507" w:rsidRDefault="001E2DD9" w:rsidP="0017700F">
      <w:pPr>
        <w:autoSpaceDE w:val="0"/>
        <w:autoSpaceDN w:val="0"/>
        <w:adjustRightInd w:val="0"/>
        <w:spacing w:before="60"/>
        <w:jc w:val="both"/>
      </w:pPr>
      <w:r>
        <w:t>1. Изучив условия предложения делать оферты №</w:t>
      </w:r>
      <w:r w:rsidR="0014012B">
        <w:t>532</w:t>
      </w:r>
      <w:r w:rsidR="00410EE1">
        <w:t>-</w:t>
      </w:r>
      <w:r w:rsidR="00A75E3A">
        <w:t>СС</w:t>
      </w:r>
      <w:r w:rsidR="00410EE1">
        <w:t>-</w:t>
      </w:r>
      <w:r w:rsidR="00410EE1" w:rsidRPr="00CD5D52">
        <w:t>201</w:t>
      </w:r>
      <w:r w:rsidR="00A75E3A">
        <w:t>6</w:t>
      </w:r>
      <w:r w:rsidR="005809B7">
        <w:t xml:space="preserve"> </w:t>
      </w:r>
      <w:r w:rsidR="00546D76">
        <w:t xml:space="preserve">от </w:t>
      </w:r>
      <w:r w:rsidR="00675A4D">
        <w:t>__</w:t>
      </w:r>
      <w:r w:rsidR="007F19C3" w:rsidRPr="002C2CD4">
        <w:t>.</w:t>
      </w:r>
      <w:r w:rsidR="005A63BA">
        <w:t>__</w:t>
      </w:r>
      <w:r w:rsidR="009B4347" w:rsidRPr="002C2CD4">
        <w:t>.201</w:t>
      </w:r>
      <w:r w:rsidR="00A75E3A">
        <w:t>6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>
        <w:t>сообщаем о согласии сделать Оферту</w:t>
      </w:r>
      <w:r w:rsidR="00546D76">
        <w:t xml:space="preserve"> № </w:t>
      </w:r>
      <w:r w:rsidR="00546D76" w:rsidRPr="00546D76">
        <w:t>&lt;</w:t>
      </w:r>
      <w:r w:rsidR="00546D76">
        <w:t>исх. Номер Оферты</w:t>
      </w:r>
      <w:r w:rsidR="00546D76" w:rsidRPr="00546D76">
        <w:t>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145507">
        <w:t>.</w:t>
      </w:r>
    </w:p>
    <w:p w:rsidR="00145507" w:rsidRDefault="00145507" w:rsidP="00145507">
      <w:pPr>
        <w:autoSpaceDE w:val="0"/>
        <w:autoSpaceDN w:val="0"/>
        <w:adjustRightInd w:val="0"/>
        <w:spacing w:before="60"/>
        <w:ind w:firstLine="709"/>
        <w:jc w:val="both"/>
      </w:pPr>
      <w:r w:rsidRPr="00F31A21">
        <w:rPr>
          <w:sz w:val="22"/>
          <w:szCs w:val="22"/>
        </w:rPr>
        <w:t xml:space="preserve">В случае полного или частичного </w:t>
      </w:r>
      <w:r>
        <w:rPr>
          <w:sz w:val="22"/>
          <w:szCs w:val="22"/>
        </w:rPr>
        <w:t>отзыва</w:t>
      </w:r>
      <w:r w:rsidRPr="00F31A21">
        <w:rPr>
          <w:sz w:val="22"/>
          <w:szCs w:val="22"/>
        </w:rPr>
        <w:t xml:space="preserve">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1E2DD9" w:rsidRDefault="00145507" w:rsidP="0017700F">
      <w:pPr>
        <w:autoSpaceDE w:val="0"/>
        <w:autoSpaceDN w:val="0"/>
        <w:adjustRightInd w:val="0"/>
        <w:spacing w:before="60"/>
        <w:jc w:val="both"/>
      </w:pPr>
      <w:r>
        <w:t>2.</w:t>
      </w:r>
      <w:r w:rsidR="001E2DD9">
        <w:t xml:space="preserve"> </w:t>
      </w:r>
      <w:r>
        <w:t xml:space="preserve">В </w:t>
      </w:r>
      <w:r w:rsidR="001E2DD9">
        <w:t>случае принятия нашей Оферты, заключить с ОАО 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договор </w:t>
      </w:r>
      <w:r w:rsidR="005A63BA" w:rsidRPr="005A63BA">
        <w:t xml:space="preserve">на </w:t>
      </w:r>
      <w:r w:rsidR="00AB3D79" w:rsidRPr="00407AC6">
        <w:t>«</w:t>
      </w:r>
      <w:r w:rsidR="00A75E3A">
        <w:rPr>
          <w:b/>
          <w:color w:val="000000"/>
        </w:rPr>
        <w:t>Оказание услуг по перевозке работников</w:t>
      </w:r>
      <w:r w:rsidR="00A75E3A" w:rsidRPr="006953C7">
        <w:rPr>
          <w:b/>
          <w:color w:val="000000"/>
        </w:rPr>
        <w:t xml:space="preserve"> ОАО «Славнефть-ЯНОС</w:t>
      </w:r>
      <w:r w:rsidR="00A75E3A">
        <w:rPr>
          <w:b/>
          <w:color w:val="000000"/>
        </w:rPr>
        <w:t>» автобусами</w:t>
      </w:r>
      <w:r w:rsidR="00AB3D79" w:rsidRPr="00272CE5">
        <w:rPr>
          <w:b/>
        </w:rPr>
        <w:t>»</w:t>
      </w:r>
      <w:r w:rsidR="00AB3D79">
        <w:t xml:space="preserve">, </w:t>
      </w:r>
      <w:r>
        <w:t xml:space="preserve">на условиях указанного предложения делать оферты </w:t>
      </w:r>
      <w:r w:rsidRPr="00A80684">
        <w:t>н</w:t>
      </w:r>
      <w:r>
        <w:t xml:space="preserve">е </w:t>
      </w:r>
      <w:r w:rsidRPr="004E256A">
        <w:t>позднее 2</w:t>
      </w:r>
      <w:r>
        <w:t>0</w:t>
      </w:r>
      <w:r w:rsidRPr="004E256A">
        <w:t xml:space="preserve"> </w:t>
      </w:r>
      <w:r>
        <w:t xml:space="preserve">(Двадцати) календарных </w:t>
      </w:r>
      <w:r w:rsidRPr="004E256A">
        <w:t>дней с момента уведомления о принятии нашего предложения</w:t>
      </w:r>
      <w:r w:rsidR="001E2DD9" w:rsidRPr="004E256A">
        <w:t>.</w:t>
      </w:r>
    </w:p>
    <w:p w:rsidR="005626C9" w:rsidRDefault="00145507" w:rsidP="00145507">
      <w:pPr>
        <w:ind w:firstLine="709"/>
        <w:jc w:val="both"/>
      </w:pPr>
      <w:r>
        <w:t xml:space="preserve">Если по каким-либо причинам мы откажемся </w:t>
      </w:r>
      <w:r w:rsidRPr="00827FE9">
        <w:rPr>
          <w:color w:val="000000"/>
        </w:rPr>
        <w:t>(уклонимся)</w:t>
      </w:r>
      <w:r>
        <w:rPr>
          <w:color w:val="FF0000"/>
        </w:rPr>
        <w:t xml:space="preserve"> </w:t>
      </w:r>
      <w:r>
        <w:t xml:space="preserve">от подписания договора на предложенных нами в оферте </w:t>
      </w:r>
      <w:r w:rsidRPr="00DE756C">
        <w:rPr>
          <w:b/>
        </w:rPr>
        <w:t>&lt;номер оферты&gt;</w:t>
      </w:r>
      <w:r>
        <w:t xml:space="preserve"> от </w:t>
      </w:r>
      <w:r w:rsidRPr="00DE756C">
        <w:rPr>
          <w:b/>
        </w:rPr>
        <w:t>&lt;дата оферты&gt;</w:t>
      </w:r>
      <w:r>
        <w:rPr>
          <w:b/>
        </w:rPr>
        <w:t xml:space="preserve"> </w:t>
      </w:r>
      <w:r>
        <w:t xml:space="preserve">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</w:t>
      </w:r>
      <w:r w:rsidRPr="00E82A9F">
        <w:t>после истечения</w:t>
      </w:r>
      <w:r>
        <w:t xml:space="preserve">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«Славнефть-ЯНОС»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</w:t>
      </w:r>
      <w:r w:rsidR="007B4B19">
        <w:t>Тендерной</w:t>
      </w:r>
      <w:r w:rsidR="001E2DD9">
        <w:t xml:space="preserve">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F044F7">
          <w:footerReference w:type="default" r:id="rId8"/>
          <w:type w:val="continuous"/>
          <w:pgSz w:w="11907" w:h="16840" w:code="9"/>
          <w:pgMar w:top="568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1E2DD9" w:rsidP="00CD5D52">
      <w:pPr>
        <w:jc w:val="right"/>
      </w:pPr>
      <w:r w:rsidRPr="00A46992">
        <w:t xml:space="preserve">к </w:t>
      </w:r>
      <w:r w:rsidR="00035818" w:rsidRPr="00A46992">
        <w:t>П</w:t>
      </w:r>
      <w:r w:rsidRPr="00A46992">
        <w:t xml:space="preserve">редложению делать </w:t>
      </w:r>
      <w:r w:rsidR="00035818" w:rsidRPr="00A46992">
        <w:t>О</w:t>
      </w:r>
      <w:r w:rsidRPr="00A46992">
        <w:t>ферты №</w:t>
      </w:r>
      <w:r w:rsidR="0014012B">
        <w:t>532</w:t>
      </w:r>
      <w:r w:rsidR="00410EE1">
        <w:t>-</w:t>
      </w:r>
      <w:r w:rsidR="00A75E3A">
        <w:t>СС</w:t>
      </w:r>
      <w:r w:rsidR="00410EE1">
        <w:t>-</w:t>
      </w:r>
      <w:r w:rsidR="00410EE1" w:rsidRPr="00CD5D52">
        <w:t>201</w:t>
      </w:r>
      <w:r w:rsidR="00A75E3A">
        <w:t>6</w:t>
      </w:r>
    </w:p>
    <w:p w:rsidR="001E2DD9" w:rsidRDefault="006D0A89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14012B" w:rsidRDefault="0014012B" w:rsidP="009332C1">
                  <w:r>
                    <w:t>На бланке организации</w:t>
                  </w:r>
                </w:p>
                <w:p w:rsidR="0014012B" w:rsidRPr="009332C1" w:rsidRDefault="0014012B">
                  <w:pPr>
                    <w:rPr>
                      <w:sz w:val="16"/>
                      <w:szCs w:val="16"/>
                    </w:rPr>
                  </w:pPr>
                </w:p>
                <w:p w:rsidR="0014012B" w:rsidRDefault="0014012B">
                  <w:r>
                    <w:t>&lt;исходящий номер&gt;</w:t>
                  </w:r>
                </w:p>
                <w:p w:rsidR="0014012B" w:rsidRPr="00B95502" w:rsidRDefault="0014012B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85DB8">
        <w:t>23</w:t>
      </w:r>
      <w:r>
        <w:t xml:space="preserve">,г. Ярославль,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C33A24" w:rsidRDefault="00C33A24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  <w:r w:rsidR="00A75E3A">
        <w:rPr>
          <w:b/>
          <w:bCs/>
        </w:rPr>
        <w:t xml:space="preserve"> 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>оговора</w:t>
      </w:r>
      <w:r w:rsidR="0018203B">
        <w:t xml:space="preserve"> </w:t>
      </w:r>
      <w:r w:rsidR="00992283" w:rsidRPr="005A63BA">
        <w:t xml:space="preserve">на </w:t>
      </w:r>
      <w:r w:rsidR="00AB3D79" w:rsidRPr="00407AC6">
        <w:t>«</w:t>
      </w:r>
      <w:r w:rsidR="00A75E3A">
        <w:rPr>
          <w:b/>
          <w:color w:val="000000"/>
        </w:rPr>
        <w:t>Оказание услуг по перевозке работников</w:t>
      </w:r>
      <w:r w:rsidR="00A75E3A" w:rsidRPr="006953C7">
        <w:rPr>
          <w:b/>
          <w:color w:val="000000"/>
        </w:rPr>
        <w:t xml:space="preserve"> ОАО «Славнефть-ЯНОС</w:t>
      </w:r>
      <w:r w:rsidR="00A75E3A">
        <w:rPr>
          <w:b/>
          <w:color w:val="000000"/>
        </w:rPr>
        <w:t>» автобусами</w:t>
      </w:r>
      <w:r w:rsidR="00AB3D79">
        <w:rPr>
          <w:b/>
        </w:rPr>
        <w:t>»</w:t>
      </w:r>
      <w:r w:rsidR="00896AC8">
        <w:t>, в соответствии с выдаваемой Заказчиком проектно-технической документацией (с приложением ведомостей работ)</w:t>
      </w:r>
      <w:r w:rsidR="006B5662">
        <w:t xml:space="preserve">, </w:t>
      </w:r>
      <w:r>
        <w:t>и предлагает следующие условия:</w:t>
      </w:r>
    </w:p>
    <w:p w:rsidR="00D913A7" w:rsidRDefault="00D913A7">
      <w:pPr>
        <w:pStyle w:val="21"/>
        <w:ind w:left="0" w:firstLine="567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E76333" w:rsidTr="00315FDE">
        <w:trPr>
          <w:trHeight w:val="1445"/>
        </w:trPr>
        <w:tc>
          <w:tcPr>
            <w:tcW w:w="4536" w:type="dxa"/>
            <w:vAlign w:val="center"/>
          </w:tcPr>
          <w:p w:rsidR="00E76333" w:rsidRDefault="00E76333" w:rsidP="00315FDE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E76333" w:rsidRPr="00A75E3A" w:rsidRDefault="00A75E3A" w:rsidP="00315FDE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Оказание услуг по перевозке работников</w:t>
            </w:r>
            <w:r w:rsidRPr="006953C7">
              <w:rPr>
                <w:b/>
                <w:color w:val="000000"/>
              </w:rPr>
              <w:t xml:space="preserve"> ОАО «Славнефть-ЯНОС</w:t>
            </w:r>
            <w:r>
              <w:rPr>
                <w:b/>
                <w:color w:val="000000"/>
              </w:rPr>
              <w:t>» автобусами</w:t>
            </w:r>
          </w:p>
        </w:tc>
      </w:tr>
      <w:tr w:rsidR="00E76333" w:rsidTr="00315FDE">
        <w:trPr>
          <w:trHeight w:val="480"/>
        </w:trPr>
        <w:tc>
          <w:tcPr>
            <w:tcW w:w="4536" w:type="dxa"/>
            <w:vAlign w:val="center"/>
          </w:tcPr>
          <w:p w:rsidR="00E76333" w:rsidRDefault="00E76333" w:rsidP="00315FDE">
            <w:pPr>
              <w:tabs>
                <w:tab w:val="left" w:pos="3240"/>
              </w:tabs>
            </w:pPr>
            <w:r w:rsidRPr="004835F0">
              <w:t>Сроки выполнения работ</w:t>
            </w:r>
          </w:p>
        </w:tc>
        <w:tc>
          <w:tcPr>
            <w:tcW w:w="5494" w:type="dxa"/>
            <w:vAlign w:val="center"/>
          </w:tcPr>
          <w:p w:rsidR="00E76333" w:rsidRPr="003D703A" w:rsidRDefault="00E76333" w:rsidP="00315FDE">
            <w:pPr>
              <w:tabs>
                <w:tab w:val="left" w:pos="3240"/>
              </w:tabs>
              <w:jc w:val="center"/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vAlign w:val="center"/>
          </w:tcPr>
          <w:p w:rsidR="00E76333" w:rsidRDefault="00E76333" w:rsidP="00315FDE">
            <w:pPr>
              <w:tabs>
                <w:tab w:val="left" w:pos="2880"/>
                <w:tab w:val="left" w:pos="3240"/>
              </w:tabs>
            </w:pPr>
            <w:r>
              <w:t xml:space="preserve">Стоимость работ </w:t>
            </w:r>
            <w:r w:rsidRPr="008B35D5">
              <w:t>в руб. (</w:t>
            </w:r>
            <w:r>
              <w:t>без</w:t>
            </w:r>
            <w:r>
              <w:rPr>
                <w:color w:val="000000"/>
                <w:spacing w:val="1"/>
              </w:rPr>
              <w:t xml:space="preserve">учета </w:t>
            </w:r>
            <w:r w:rsidRPr="008B35D5">
              <w:rPr>
                <w:color w:val="000000"/>
                <w:spacing w:val="1"/>
              </w:rPr>
              <w:t>НДС</w:t>
            </w:r>
            <w:r w:rsidRPr="008B35D5">
              <w:rPr>
                <w:spacing w:val="1"/>
              </w:rPr>
              <w:t>)</w:t>
            </w:r>
          </w:p>
        </w:tc>
        <w:tc>
          <w:tcPr>
            <w:tcW w:w="5494" w:type="dxa"/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E76333" w:rsidRDefault="00E76333" w:rsidP="00315FDE">
            <w:pPr>
              <w:tabs>
                <w:tab w:val="left" w:pos="2880"/>
                <w:tab w:val="left" w:pos="3240"/>
              </w:tabs>
            </w:pPr>
            <w:r>
              <w:t>Стоимость работ в руб. (с учетом НДС)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E76333" w:rsidRDefault="00E76333" w:rsidP="00315FDE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  <w:tr w:rsidR="00E76333" w:rsidTr="00315FDE">
        <w:trPr>
          <w:trHeight w:val="496"/>
        </w:trPr>
        <w:tc>
          <w:tcPr>
            <w:tcW w:w="4536" w:type="dxa"/>
            <w:vAlign w:val="center"/>
          </w:tcPr>
          <w:p w:rsidR="00E76333" w:rsidRDefault="00E76333" w:rsidP="00315FDE">
            <w:pPr>
              <w:tabs>
                <w:tab w:val="left" w:pos="3240"/>
              </w:tabs>
            </w:pPr>
            <w:r>
              <w:t>Условия выполнения работ</w:t>
            </w:r>
          </w:p>
        </w:tc>
        <w:tc>
          <w:tcPr>
            <w:tcW w:w="5494" w:type="dxa"/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  <w:tr w:rsidR="00E76333" w:rsidTr="00315FDE">
        <w:trPr>
          <w:trHeight w:val="468"/>
        </w:trPr>
        <w:tc>
          <w:tcPr>
            <w:tcW w:w="4536" w:type="dxa"/>
            <w:vAlign w:val="center"/>
          </w:tcPr>
          <w:p w:rsidR="00E76333" w:rsidRDefault="00E76333" w:rsidP="00315FDE">
            <w:pPr>
              <w:tabs>
                <w:tab w:val="left" w:pos="3240"/>
              </w:tabs>
            </w:pPr>
            <w:r>
              <w:t>Условия оплаты работ</w:t>
            </w:r>
          </w:p>
        </w:tc>
        <w:tc>
          <w:tcPr>
            <w:tcW w:w="5494" w:type="dxa"/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  <w:tr w:rsidR="00E76333" w:rsidTr="00315FDE">
        <w:trPr>
          <w:trHeight w:val="419"/>
        </w:trPr>
        <w:tc>
          <w:tcPr>
            <w:tcW w:w="4536" w:type="dxa"/>
            <w:vAlign w:val="center"/>
          </w:tcPr>
          <w:p w:rsidR="00E76333" w:rsidRDefault="00E76333" w:rsidP="00315FDE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5494" w:type="dxa"/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</w:tbl>
    <w:p w:rsidR="00E76333" w:rsidRDefault="00E76333" w:rsidP="00E76333">
      <w:pPr>
        <w:spacing w:before="120"/>
        <w:rPr>
          <w:b/>
          <w:bCs/>
        </w:rPr>
      </w:pPr>
      <w:r>
        <w:rPr>
          <w:b/>
          <w:bCs/>
        </w:rPr>
        <w:t>1. Настоящее предложение действует до "____" __________________ 20__ г.</w:t>
      </w:r>
    </w:p>
    <w:p w:rsidR="00E76333" w:rsidRDefault="00E76333" w:rsidP="00E76333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E76333" w:rsidRDefault="00A75E3A" w:rsidP="00E76333">
      <w:pPr>
        <w:spacing w:before="120"/>
        <w:rPr>
          <w:b/>
          <w:bCs/>
        </w:rPr>
      </w:pPr>
      <w:r>
        <w:rPr>
          <w:b/>
          <w:bCs/>
        </w:rPr>
        <w:t>3</w:t>
      </w:r>
      <w:r w:rsidR="00E76333">
        <w:rPr>
          <w:b/>
          <w:bCs/>
        </w:rPr>
        <w:t>. Настоящая оферта может быть акцептована не более одного раза.</w:t>
      </w:r>
    </w:p>
    <w:p w:rsidR="00E76333" w:rsidRDefault="00A75E3A" w:rsidP="00E76333">
      <w:pPr>
        <w:spacing w:before="120"/>
        <w:rPr>
          <w:b/>
          <w:bCs/>
        </w:rPr>
      </w:pPr>
      <w:r>
        <w:rPr>
          <w:b/>
          <w:bCs/>
        </w:rPr>
        <w:t>4</w:t>
      </w:r>
      <w:r w:rsidR="00E76333">
        <w:rPr>
          <w:b/>
          <w:bCs/>
        </w:rPr>
        <w:t>. Акцепт не может содержать условий, отличных от настоящей оферты.</w:t>
      </w:r>
    </w:p>
    <w:p w:rsidR="00E76333" w:rsidRDefault="00A75E3A" w:rsidP="00E76333">
      <w:pPr>
        <w:spacing w:before="120"/>
        <w:rPr>
          <w:b/>
          <w:bCs/>
        </w:rPr>
      </w:pPr>
      <w:r>
        <w:rPr>
          <w:b/>
          <w:bCs/>
        </w:rPr>
        <w:t>5</w:t>
      </w:r>
      <w:r w:rsidR="00E76333">
        <w:rPr>
          <w:b/>
          <w:bCs/>
        </w:rPr>
        <w:t>. Более подробные условия оферты содержаться в приложениях, являющихся неотъемлемой частью оферты.</w:t>
      </w:r>
    </w:p>
    <w:p w:rsidR="00E76333" w:rsidRDefault="00E76333" w:rsidP="00E76333">
      <w:pPr>
        <w:rPr>
          <w:i/>
          <w:iCs/>
        </w:rPr>
      </w:pPr>
    </w:p>
    <w:p w:rsidR="00E76333" w:rsidRDefault="00E76333" w:rsidP="00E76333">
      <w:pPr>
        <w:rPr>
          <w:i/>
          <w:iCs/>
        </w:rPr>
      </w:pPr>
    </w:p>
    <w:p w:rsidR="00410EE1" w:rsidRDefault="00E76333" w:rsidP="00E76333">
      <w:pPr>
        <w:rPr>
          <w:i/>
          <w:iCs/>
        </w:rPr>
      </w:pPr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Подпись:</w:t>
      </w:r>
      <w:r>
        <w:t>____________</w:t>
      </w:r>
    </w:p>
    <w:p w:rsidR="00E76333" w:rsidRDefault="00E76333" w:rsidP="00E76333">
      <w:pPr>
        <w:spacing w:before="120"/>
        <w:rPr>
          <w:b/>
          <w:bCs/>
        </w:rPr>
      </w:pPr>
    </w:p>
    <w:p w:rsidR="006F0547" w:rsidRPr="00827FE9" w:rsidRDefault="00A75E3A" w:rsidP="00A75E3A">
      <w:pPr>
        <w:spacing w:before="120"/>
        <w:jc w:val="right"/>
        <w:rPr>
          <w:b/>
          <w:bCs/>
          <w:color w:val="000000"/>
        </w:rPr>
      </w:pPr>
      <w:r>
        <w:rPr>
          <w:b/>
          <w:bCs/>
        </w:rPr>
        <w:br w:type="page"/>
      </w:r>
      <w:r w:rsidR="006F0547">
        <w:rPr>
          <w:b/>
          <w:bCs/>
          <w:color w:val="000000"/>
        </w:rPr>
        <w:lastRenderedPageBreak/>
        <w:t>Приложение</w:t>
      </w:r>
      <w:r w:rsidR="006F0547" w:rsidRPr="00827FE9">
        <w:rPr>
          <w:b/>
          <w:bCs/>
          <w:color w:val="000000"/>
        </w:rPr>
        <w:t xml:space="preserve"> №</w:t>
      </w:r>
      <w:r w:rsidR="006F0547">
        <w:rPr>
          <w:b/>
          <w:bCs/>
          <w:color w:val="000000"/>
        </w:rPr>
        <w:t>3</w:t>
      </w:r>
    </w:p>
    <w:p w:rsidR="00847EDD" w:rsidRPr="00CD5D52" w:rsidRDefault="006F0547" w:rsidP="006F0547">
      <w:pPr>
        <w:jc w:val="right"/>
      </w:pPr>
      <w:r w:rsidRPr="00A46992">
        <w:t>к Предложению делать Оферты №</w:t>
      </w:r>
      <w:r w:rsidR="0014012B">
        <w:t>532</w:t>
      </w:r>
      <w:r>
        <w:t>-</w:t>
      </w:r>
      <w:r w:rsidR="00A75E3A">
        <w:t>СС</w:t>
      </w:r>
      <w:r>
        <w:t>-</w:t>
      </w:r>
      <w:r w:rsidRPr="00CD5D52">
        <w:t>201</w:t>
      </w:r>
      <w:r w:rsidR="00A75E3A">
        <w:t>6</w:t>
      </w:r>
    </w:p>
    <w:tbl>
      <w:tblPr>
        <w:tblW w:w="9464" w:type="dxa"/>
        <w:tblInd w:w="1161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CC30CB" w:rsidTr="00D45D35">
        <w:trPr>
          <w:trHeight w:val="453"/>
        </w:trPr>
        <w:tc>
          <w:tcPr>
            <w:tcW w:w="4732" w:type="dxa"/>
          </w:tcPr>
          <w:p w:rsidR="00CC30CB" w:rsidRPr="001E034E" w:rsidRDefault="00CC30CB" w:rsidP="00D14305">
            <w:pPr>
              <w:rPr>
                <w:b/>
              </w:rPr>
            </w:pPr>
          </w:p>
        </w:tc>
        <w:tc>
          <w:tcPr>
            <w:tcW w:w="4732" w:type="dxa"/>
          </w:tcPr>
          <w:p w:rsidR="00CC30CB" w:rsidRPr="001E034E" w:rsidRDefault="00CC30CB" w:rsidP="00D14305">
            <w:pPr>
              <w:rPr>
                <w:b/>
              </w:rPr>
            </w:pPr>
          </w:p>
        </w:tc>
      </w:tr>
      <w:tr w:rsidR="00CC30CB" w:rsidTr="00CC30CB">
        <w:tc>
          <w:tcPr>
            <w:tcW w:w="4732" w:type="dxa"/>
          </w:tcPr>
          <w:p w:rsidR="00CC30CB" w:rsidRPr="00045000" w:rsidRDefault="00CC30CB" w:rsidP="00D14305">
            <w:pPr>
              <w:ind w:right="-72"/>
            </w:pPr>
          </w:p>
        </w:tc>
        <w:tc>
          <w:tcPr>
            <w:tcW w:w="4732" w:type="dxa"/>
          </w:tcPr>
          <w:p w:rsidR="00CC30CB" w:rsidRPr="00045000" w:rsidRDefault="00CC30CB" w:rsidP="00D14305">
            <w:pPr>
              <w:ind w:right="-72"/>
            </w:pPr>
          </w:p>
        </w:tc>
      </w:tr>
      <w:tr w:rsidR="00CC30CB" w:rsidTr="00CC30CB">
        <w:trPr>
          <w:trHeight w:val="431"/>
        </w:trPr>
        <w:tc>
          <w:tcPr>
            <w:tcW w:w="4732" w:type="dxa"/>
          </w:tcPr>
          <w:p w:rsidR="00CC30CB" w:rsidRPr="00264E47" w:rsidRDefault="00CC30CB" w:rsidP="00D14305">
            <w:pPr>
              <w:spacing w:before="120"/>
            </w:pPr>
          </w:p>
        </w:tc>
        <w:tc>
          <w:tcPr>
            <w:tcW w:w="4732" w:type="dxa"/>
          </w:tcPr>
          <w:p w:rsidR="00CC30CB" w:rsidRPr="00264E47" w:rsidRDefault="00CC30CB" w:rsidP="00597132">
            <w:pPr>
              <w:spacing w:before="120"/>
            </w:pPr>
          </w:p>
        </w:tc>
      </w:tr>
    </w:tbl>
    <w:p w:rsidR="00582397" w:rsidRDefault="00582397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943244" w:rsidRDefault="00943244" w:rsidP="00943244">
      <w:pPr>
        <w:suppressAutoHyphens/>
        <w:ind w:firstLine="709"/>
        <w:jc w:val="both"/>
        <w:rPr>
          <w:u w:val="single"/>
        </w:rPr>
      </w:pPr>
    </w:p>
    <w:p w:rsidR="00943244" w:rsidRDefault="00943244" w:rsidP="00943244">
      <w:pPr>
        <w:suppressAutoHyphens/>
        <w:autoSpaceDE w:val="0"/>
        <w:jc w:val="both"/>
        <w:rPr>
          <w:b/>
          <w:iCs/>
        </w:rPr>
      </w:pPr>
      <w:r w:rsidRPr="004F2728">
        <w:rPr>
          <w:b/>
          <w:iCs/>
        </w:rPr>
        <w:t>1.Общие положения.</w:t>
      </w:r>
    </w:p>
    <w:p w:rsidR="00943244" w:rsidRPr="004F2728" w:rsidRDefault="00943244" w:rsidP="00943244">
      <w:pPr>
        <w:suppressAutoHyphens/>
        <w:autoSpaceDE w:val="0"/>
        <w:jc w:val="both"/>
        <w:rPr>
          <w:b/>
          <w:iCs/>
        </w:rPr>
      </w:pPr>
    </w:p>
    <w:p w:rsidR="00943244" w:rsidRPr="004F2728" w:rsidRDefault="00943244" w:rsidP="00943244">
      <w:pPr>
        <w:suppressAutoHyphens/>
        <w:ind w:firstLine="709"/>
        <w:jc w:val="both"/>
      </w:pPr>
      <w:r w:rsidRPr="00E82F7E">
        <w:rPr>
          <w:b/>
          <w:u w:val="single"/>
        </w:rPr>
        <w:t>Предмет закупки</w:t>
      </w:r>
      <w:r w:rsidRPr="00E82F7E">
        <w:rPr>
          <w:b/>
        </w:rPr>
        <w:t>:</w:t>
      </w:r>
      <w:r w:rsidR="00F044F7">
        <w:rPr>
          <w:b/>
        </w:rPr>
        <w:t xml:space="preserve"> </w:t>
      </w:r>
      <w:r w:rsidR="00A75E3A">
        <w:rPr>
          <w:b/>
          <w:color w:val="000000"/>
        </w:rPr>
        <w:t>Оказание услуг по перевозке работников</w:t>
      </w:r>
      <w:r w:rsidR="00A75E3A" w:rsidRPr="006953C7">
        <w:rPr>
          <w:b/>
          <w:color w:val="000000"/>
        </w:rPr>
        <w:t xml:space="preserve"> ОАО «Славнефть-ЯНОС</w:t>
      </w:r>
      <w:r w:rsidR="00A75E3A">
        <w:rPr>
          <w:b/>
          <w:color w:val="000000"/>
        </w:rPr>
        <w:t>» автобусами</w:t>
      </w:r>
      <w:r w:rsidRPr="004F2728">
        <w:t xml:space="preserve">. </w:t>
      </w:r>
    </w:p>
    <w:p w:rsidR="00DF4009" w:rsidRDefault="00DF4009" w:rsidP="00943244">
      <w:pPr>
        <w:suppressAutoHyphens/>
        <w:ind w:firstLine="709"/>
        <w:jc w:val="both"/>
        <w:rPr>
          <w:i/>
        </w:rPr>
      </w:pPr>
    </w:p>
    <w:p w:rsidR="00943244" w:rsidRPr="00DF4009" w:rsidRDefault="00F85735" w:rsidP="00943244">
      <w:pPr>
        <w:suppressAutoHyphens/>
        <w:ind w:firstLine="709"/>
        <w:jc w:val="both"/>
        <w:rPr>
          <w:i/>
        </w:rPr>
      </w:pPr>
      <w:r w:rsidRPr="0012326D">
        <w:rPr>
          <w:b/>
          <w:color w:val="000000"/>
        </w:rPr>
        <w:t xml:space="preserve">Данный предмет выставляется на </w:t>
      </w:r>
      <w:r w:rsidR="003E1A51">
        <w:rPr>
          <w:b/>
          <w:color w:val="000000"/>
        </w:rPr>
        <w:t>тендер</w:t>
      </w:r>
      <w:r w:rsidRPr="0012326D">
        <w:rPr>
          <w:b/>
          <w:color w:val="000000"/>
        </w:rPr>
        <w:t xml:space="preserve"> </w:t>
      </w:r>
      <w:r w:rsidR="00A75E3A">
        <w:rPr>
          <w:b/>
          <w:color w:val="000000"/>
        </w:rPr>
        <w:t>единым</w:t>
      </w:r>
      <w:r w:rsidR="00A75E3A" w:rsidRPr="0012326D">
        <w:rPr>
          <w:b/>
          <w:color w:val="000000"/>
        </w:rPr>
        <w:t xml:space="preserve"> </w:t>
      </w:r>
      <w:r w:rsidRPr="0012326D">
        <w:rPr>
          <w:b/>
          <w:color w:val="000000"/>
        </w:rPr>
        <w:t>лот</w:t>
      </w:r>
      <w:r w:rsidR="00A75E3A">
        <w:rPr>
          <w:b/>
          <w:color w:val="000000"/>
        </w:rPr>
        <w:t>о</w:t>
      </w:r>
      <w:r w:rsidRPr="0012326D">
        <w:rPr>
          <w:b/>
          <w:color w:val="000000"/>
        </w:rPr>
        <w:t>м</w:t>
      </w:r>
      <w:r>
        <w:rPr>
          <w:b/>
          <w:color w:val="000000"/>
        </w:rPr>
        <w:t xml:space="preserve"> </w:t>
      </w:r>
    </w:p>
    <w:p w:rsidR="00943244" w:rsidRPr="004F2728" w:rsidRDefault="00943244" w:rsidP="00943244">
      <w:pPr>
        <w:suppressAutoHyphens/>
        <w:ind w:firstLine="709"/>
        <w:jc w:val="both"/>
      </w:pPr>
    </w:p>
    <w:p w:rsidR="003505E6" w:rsidRDefault="003505E6" w:rsidP="003505E6">
      <w:pPr>
        <w:ind w:left="426" w:firstLine="283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Исполнитель оказывает транспортные услуги </w:t>
      </w:r>
      <w:r w:rsidRPr="00A36753">
        <w:rPr>
          <w:rFonts w:cs="Arial"/>
          <w:szCs w:val="22"/>
        </w:rPr>
        <w:t>в соответствии с расписанием</w:t>
      </w:r>
      <w:r>
        <w:rPr>
          <w:rFonts w:cs="Arial"/>
          <w:szCs w:val="22"/>
        </w:rPr>
        <w:t xml:space="preserve"> </w:t>
      </w:r>
      <w:r w:rsidRPr="00A36753">
        <w:rPr>
          <w:rFonts w:cs="Arial"/>
          <w:szCs w:val="22"/>
        </w:rPr>
        <w:t>движения</w:t>
      </w:r>
      <w:r>
        <w:rPr>
          <w:rFonts w:cs="Arial"/>
          <w:szCs w:val="22"/>
        </w:rPr>
        <w:t xml:space="preserve"> </w:t>
      </w:r>
      <w:r w:rsidRPr="00043419">
        <w:rPr>
          <w:rFonts w:cs="Arial"/>
          <w:szCs w:val="22"/>
        </w:rPr>
        <w:t>автобусов (приложение 1) и по разовым заявкам.</w:t>
      </w:r>
    </w:p>
    <w:p w:rsidR="004438F9" w:rsidRDefault="003505E6" w:rsidP="003505E6">
      <w:pPr>
        <w:ind w:left="426" w:firstLine="283"/>
        <w:jc w:val="both"/>
        <w:rPr>
          <w:szCs w:val="22"/>
        </w:rPr>
      </w:pPr>
      <w:r w:rsidRPr="0014012B">
        <w:rPr>
          <w:rFonts w:cs="Arial"/>
          <w:szCs w:val="22"/>
        </w:rPr>
        <w:t xml:space="preserve">При оказании транспортных услуг используются </w:t>
      </w:r>
      <w:r w:rsidRPr="0014012B">
        <w:rPr>
          <w:szCs w:val="22"/>
        </w:rPr>
        <w:t>автобусы городского типа, пассажировместимостью не менее 100 человек</w:t>
      </w:r>
      <w:r>
        <w:rPr>
          <w:szCs w:val="22"/>
        </w:rPr>
        <w:t xml:space="preserve">. </w:t>
      </w:r>
    </w:p>
    <w:p w:rsidR="003505E6" w:rsidRDefault="003505E6" w:rsidP="003505E6">
      <w:pPr>
        <w:ind w:left="426" w:firstLine="283"/>
        <w:jc w:val="both"/>
        <w:rPr>
          <w:rFonts w:cs="Arial"/>
          <w:szCs w:val="22"/>
        </w:rPr>
      </w:pPr>
    </w:p>
    <w:p w:rsidR="003505E6" w:rsidRDefault="003505E6" w:rsidP="003505E6">
      <w:pPr>
        <w:autoSpaceDE w:val="0"/>
        <w:autoSpaceDN w:val="0"/>
        <w:adjustRightInd w:val="0"/>
        <w:spacing w:before="120"/>
        <w:ind w:left="426" w:firstLine="283"/>
        <w:jc w:val="both"/>
        <w:rPr>
          <w:b/>
          <w:color w:val="000000"/>
          <w:szCs w:val="16"/>
          <w:u w:val="single"/>
        </w:rPr>
      </w:pPr>
      <w:r w:rsidRPr="0014012B">
        <w:rPr>
          <w:rFonts w:cs="Arial"/>
          <w:szCs w:val="22"/>
        </w:rPr>
        <w:t>Автобусы, перевозящие работников Заказчика, должны быть оснащены спутниковой системой навигации «ГЛОНАСС/</w:t>
      </w:r>
      <w:r w:rsidRPr="0014012B">
        <w:rPr>
          <w:rFonts w:cs="Arial"/>
          <w:szCs w:val="22"/>
          <w:lang w:val="en-US"/>
        </w:rPr>
        <w:t>GPS</w:t>
      </w:r>
      <w:r w:rsidRPr="0014012B">
        <w:rPr>
          <w:rFonts w:cs="Arial"/>
          <w:szCs w:val="22"/>
        </w:rPr>
        <w:t>» и аншлагами с фирменным логотипом Заказчика и информацией о маршрутах движения.</w:t>
      </w:r>
    </w:p>
    <w:p w:rsidR="00F85735" w:rsidRDefault="00F85735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 w:rsidRPr="00054A6F">
        <w:rPr>
          <w:b/>
          <w:color w:val="000000"/>
          <w:szCs w:val="16"/>
          <w:u w:val="single"/>
        </w:rPr>
        <w:t>Заказчик</w:t>
      </w:r>
      <w:r>
        <w:rPr>
          <w:b/>
          <w:color w:val="000000"/>
          <w:szCs w:val="16"/>
          <w:u w:val="single"/>
        </w:rPr>
        <w:t>:</w:t>
      </w:r>
      <w:r>
        <w:rPr>
          <w:color w:val="000000"/>
          <w:szCs w:val="16"/>
        </w:rPr>
        <w:t xml:space="preserve"> Открытое акционерное общество «Славнефть-Ярославнефтеоргсинтез»</w:t>
      </w:r>
      <w:r w:rsidR="008D30F1">
        <w:rPr>
          <w:color w:val="000000"/>
          <w:szCs w:val="16"/>
        </w:rPr>
        <w:t xml:space="preserve"> (</w:t>
      </w:r>
      <w:r>
        <w:rPr>
          <w:color w:val="000000"/>
          <w:szCs w:val="16"/>
        </w:rPr>
        <w:t>ОАО «Славнефть-ЯНОС»</w:t>
      </w:r>
      <w:r w:rsidR="008D30F1">
        <w:rPr>
          <w:color w:val="000000"/>
          <w:szCs w:val="16"/>
        </w:rPr>
        <w:t>).</w:t>
      </w:r>
    </w:p>
    <w:p w:rsidR="003505E6" w:rsidRDefault="003505E6" w:rsidP="003505E6">
      <w:pPr>
        <w:ind w:left="426"/>
        <w:jc w:val="both"/>
      </w:pPr>
      <w:r w:rsidRPr="00043419">
        <w:rPr>
          <w:rFonts w:cs="Arial"/>
          <w:b/>
          <w:szCs w:val="22"/>
        </w:rPr>
        <w:t>Плановые сроки выполнения работ</w:t>
      </w:r>
      <w:r>
        <w:rPr>
          <w:rFonts w:cs="Arial"/>
          <w:b/>
          <w:szCs w:val="22"/>
        </w:rPr>
        <w:t>/оказания услуг</w:t>
      </w:r>
      <w:r w:rsidRPr="00043419">
        <w:rPr>
          <w:rFonts w:cs="Arial"/>
          <w:b/>
          <w:szCs w:val="22"/>
        </w:rPr>
        <w:t>:</w:t>
      </w:r>
      <w:r w:rsidRPr="00043419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круглогодично, включая выходны</w:t>
      </w:r>
      <w:r w:rsidR="00244E36">
        <w:rPr>
          <w:rFonts w:cs="Arial"/>
          <w:szCs w:val="22"/>
        </w:rPr>
        <w:t>е</w:t>
      </w:r>
      <w:r>
        <w:rPr>
          <w:rFonts w:cs="Arial"/>
          <w:szCs w:val="22"/>
        </w:rPr>
        <w:t xml:space="preserve"> и праздничные дни. Н</w:t>
      </w:r>
      <w:r w:rsidRPr="00043419">
        <w:rPr>
          <w:rFonts w:cs="Arial"/>
          <w:color w:val="000000"/>
          <w:szCs w:val="22"/>
        </w:rPr>
        <w:t xml:space="preserve">ачало работ – </w:t>
      </w:r>
      <w:r w:rsidR="00244E36">
        <w:rPr>
          <w:rFonts w:cs="Arial"/>
          <w:color w:val="000000"/>
          <w:szCs w:val="22"/>
        </w:rPr>
        <w:t xml:space="preserve">1 </w:t>
      </w:r>
      <w:r w:rsidR="005809B7">
        <w:rPr>
          <w:rFonts w:cs="Arial"/>
          <w:color w:val="000000"/>
          <w:szCs w:val="22"/>
        </w:rPr>
        <w:t>апрел</w:t>
      </w:r>
      <w:r w:rsidR="00244E36">
        <w:rPr>
          <w:rFonts w:cs="Arial"/>
          <w:color w:val="000000"/>
          <w:szCs w:val="22"/>
        </w:rPr>
        <w:t>я</w:t>
      </w:r>
      <w:r w:rsidRPr="00043419">
        <w:rPr>
          <w:rFonts w:cs="Arial"/>
          <w:color w:val="000000"/>
          <w:szCs w:val="22"/>
        </w:rPr>
        <w:t xml:space="preserve"> 201</w:t>
      </w:r>
      <w:r w:rsidR="00244E36">
        <w:rPr>
          <w:rFonts w:cs="Arial"/>
          <w:color w:val="000000"/>
          <w:szCs w:val="22"/>
        </w:rPr>
        <w:t>7</w:t>
      </w:r>
      <w:r w:rsidRPr="00043419">
        <w:rPr>
          <w:rFonts w:cs="Arial"/>
          <w:color w:val="000000"/>
          <w:szCs w:val="22"/>
        </w:rPr>
        <w:t xml:space="preserve"> г.,</w:t>
      </w:r>
      <w:r w:rsidRPr="00C14B7F">
        <w:rPr>
          <w:rFonts w:cs="Arial"/>
          <w:color w:val="000000"/>
          <w:szCs w:val="22"/>
        </w:rPr>
        <w:t xml:space="preserve"> окончание работ – </w:t>
      </w:r>
      <w:r w:rsidRPr="005809B7">
        <w:rPr>
          <w:rFonts w:cs="Arial"/>
          <w:color w:val="000000"/>
          <w:szCs w:val="22"/>
        </w:rPr>
        <w:t xml:space="preserve">31 </w:t>
      </w:r>
      <w:r w:rsidR="0014012B">
        <w:rPr>
          <w:rFonts w:cs="Arial"/>
          <w:color w:val="000000"/>
          <w:szCs w:val="22"/>
        </w:rPr>
        <w:t>марта</w:t>
      </w:r>
      <w:r w:rsidRPr="005809B7">
        <w:rPr>
          <w:rFonts w:cs="Arial"/>
          <w:color w:val="000000"/>
          <w:szCs w:val="22"/>
        </w:rPr>
        <w:t xml:space="preserve"> 20</w:t>
      </w:r>
      <w:r w:rsidR="0014012B">
        <w:rPr>
          <w:rFonts w:cs="Arial"/>
          <w:color w:val="000000"/>
          <w:szCs w:val="22"/>
        </w:rPr>
        <w:t>20</w:t>
      </w:r>
      <w:r w:rsidRPr="005809B7">
        <w:rPr>
          <w:rFonts w:cs="Arial"/>
          <w:color w:val="000000"/>
          <w:szCs w:val="22"/>
        </w:rPr>
        <w:t>г.</w:t>
      </w:r>
      <w:r w:rsidRPr="00C14B7F">
        <w:rPr>
          <w:rFonts w:cs="Arial"/>
          <w:color w:val="000000"/>
          <w:szCs w:val="22"/>
        </w:rPr>
        <w:t xml:space="preserve"> </w:t>
      </w:r>
    </w:p>
    <w:p w:rsidR="000F06F2" w:rsidRPr="00F85735" w:rsidRDefault="003505E6" w:rsidP="003505E6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 w:rsidRPr="00043419">
        <w:rPr>
          <w:rFonts w:cs="Arial"/>
          <w:b/>
          <w:szCs w:val="22"/>
        </w:rPr>
        <w:t>Условия оплаты</w:t>
      </w:r>
      <w:r w:rsidRPr="00043419">
        <w:rPr>
          <w:rFonts w:cs="Arial"/>
          <w:szCs w:val="22"/>
        </w:rPr>
        <w:t>: по предоставленным подписанным актам</w:t>
      </w:r>
      <w:r w:rsidRPr="00EF1336">
        <w:rPr>
          <w:rFonts w:cs="Arial"/>
          <w:szCs w:val="22"/>
        </w:rPr>
        <w:t xml:space="preserve"> выполненных работ</w:t>
      </w:r>
      <w:r>
        <w:rPr>
          <w:rFonts w:cs="Arial"/>
          <w:szCs w:val="22"/>
        </w:rPr>
        <w:t>,</w:t>
      </w:r>
      <w:r w:rsidRPr="00EF1336">
        <w:rPr>
          <w:rFonts w:cs="Arial"/>
          <w:szCs w:val="22"/>
        </w:rPr>
        <w:t xml:space="preserve"> </w:t>
      </w:r>
      <w:r w:rsidRPr="004A1454">
        <w:rPr>
          <w:rFonts w:cs="Arial"/>
          <w:szCs w:val="22"/>
        </w:rPr>
        <w:t>расчет</w:t>
      </w:r>
      <w:r>
        <w:rPr>
          <w:rFonts w:cs="Arial"/>
          <w:szCs w:val="22"/>
        </w:rPr>
        <w:t>ам</w:t>
      </w:r>
      <w:r w:rsidRPr="004A1454">
        <w:rPr>
          <w:rFonts w:cs="Arial"/>
          <w:szCs w:val="22"/>
        </w:rPr>
        <w:t xml:space="preserve"> оплаты за использование автобусов </w:t>
      </w:r>
      <w:r w:rsidRPr="00EF1336">
        <w:rPr>
          <w:rFonts w:cs="Arial"/>
          <w:szCs w:val="22"/>
        </w:rPr>
        <w:t xml:space="preserve">и счетам–фактурам, с отсрочкой платежа </w:t>
      </w:r>
      <w:r w:rsidR="0014012B">
        <w:rPr>
          <w:rFonts w:cs="Arial"/>
          <w:szCs w:val="22"/>
        </w:rPr>
        <w:t>15</w:t>
      </w:r>
      <w:r w:rsidRPr="00EF1336">
        <w:rPr>
          <w:rFonts w:cs="Arial"/>
          <w:szCs w:val="22"/>
        </w:rPr>
        <w:t xml:space="preserve"> (девяносто) календарных дней.</w:t>
      </w:r>
    </w:p>
    <w:p w:rsidR="000F06F2" w:rsidRDefault="000F06F2" w:rsidP="000F06F2">
      <w:pPr>
        <w:ind w:firstLine="709"/>
        <w:jc w:val="both"/>
      </w:pPr>
    </w:p>
    <w:p w:rsidR="008F44E8" w:rsidRDefault="00964CEB" w:rsidP="00964CEB">
      <w:pPr>
        <w:jc w:val="both"/>
        <w:rPr>
          <w:b/>
        </w:rPr>
      </w:pPr>
      <w:r>
        <w:rPr>
          <w:b/>
        </w:rPr>
        <w:t xml:space="preserve">2. </w:t>
      </w:r>
      <w:r w:rsidRPr="00FF2645">
        <w:rPr>
          <w:b/>
        </w:rPr>
        <w:t xml:space="preserve">Требования к </w:t>
      </w:r>
      <w:r>
        <w:rPr>
          <w:b/>
        </w:rPr>
        <w:t>предмету закупки</w:t>
      </w:r>
    </w:p>
    <w:p w:rsidR="000F06F2" w:rsidRDefault="000F06F2" w:rsidP="000F06F2">
      <w:pPr>
        <w:suppressAutoHyphens/>
        <w:ind w:firstLine="567"/>
        <w:jc w:val="both"/>
      </w:pPr>
    </w:p>
    <w:p w:rsidR="00964CEB" w:rsidRDefault="00244E36" w:rsidP="008D30F1">
      <w:pPr>
        <w:autoSpaceDE w:val="0"/>
        <w:ind w:left="426" w:firstLine="425"/>
        <w:jc w:val="both"/>
        <w:rPr>
          <w:rFonts w:cs="Arial"/>
          <w:szCs w:val="22"/>
        </w:rPr>
      </w:pPr>
      <w:r w:rsidRPr="005268F8">
        <w:rPr>
          <w:rFonts w:cs="Arial"/>
          <w:szCs w:val="22"/>
        </w:rPr>
        <w:t>Обеспечивать работу технически исправных автобусов, находящихся в хорошем санитарном состоянии.</w:t>
      </w:r>
      <w:r>
        <w:rPr>
          <w:rFonts w:cs="Arial"/>
          <w:szCs w:val="22"/>
        </w:rPr>
        <w:t xml:space="preserve"> </w:t>
      </w:r>
      <w:r w:rsidRPr="005268F8">
        <w:rPr>
          <w:rFonts w:cs="Arial"/>
          <w:szCs w:val="22"/>
        </w:rPr>
        <w:t>Обеспечить ограничение максимальной скорости движения автобусов, перевозящих работников Заказчика в городской черте до 50 км/ч, за городом до 70 км/ч.</w:t>
      </w:r>
      <w:r>
        <w:rPr>
          <w:rFonts w:cs="Arial"/>
          <w:szCs w:val="22"/>
        </w:rPr>
        <w:t xml:space="preserve"> </w:t>
      </w:r>
      <w:r w:rsidRPr="005268F8">
        <w:rPr>
          <w:rFonts w:cs="Arial"/>
          <w:szCs w:val="22"/>
        </w:rPr>
        <w:t>Незамедлительно информировать Заказчика о случаях нарушений графиков движения автобусов, работающих на маршрутах перевозки работников Заказчика.</w:t>
      </w:r>
      <w:r>
        <w:rPr>
          <w:rFonts w:cs="Arial"/>
          <w:szCs w:val="22"/>
        </w:rPr>
        <w:t xml:space="preserve"> </w:t>
      </w:r>
      <w:r w:rsidRPr="00CB1ADD">
        <w:rPr>
          <w:rFonts w:cs="Arial"/>
          <w:szCs w:val="22"/>
        </w:rPr>
        <w:t>Оказывать транспортные услуги в соответствии с требованиями федерального закона от 08.11.2007 N 259-ФЗ «Устав автомобильного транспорта и городского наземного электрического транспорта», «</w:t>
      </w:r>
      <w:r w:rsidRPr="00CB1ADD">
        <w:rPr>
          <w:rFonts w:cs="Arial"/>
          <w:bCs/>
          <w:color w:val="26282F"/>
          <w:szCs w:val="22"/>
        </w:rPr>
        <w:t>Правилами</w:t>
      </w:r>
      <w:r>
        <w:rPr>
          <w:rFonts w:cs="Arial"/>
          <w:bCs/>
          <w:color w:val="26282F"/>
          <w:szCs w:val="22"/>
        </w:rPr>
        <w:t xml:space="preserve"> </w:t>
      </w:r>
      <w:r w:rsidRPr="00CB1ADD">
        <w:rPr>
          <w:rFonts w:cs="Arial"/>
          <w:bCs/>
          <w:color w:val="26282F"/>
          <w:szCs w:val="22"/>
        </w:rPr>
        <w:t>обеспечения безопасности перевозок пассажиров и грузов автомобильным транспортом и городским наземным электрическим транспортом»</w:t>
      </w:r>
      <w:r w:rsidRPr="00CB1ADD">
        <w:rPr>
          <w:rFonts w:cs="Arial"/>
          <w:szCs w:val="22"/>
        </w:rPr>
        <w:t>. 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</w:t>
      </w:r>
      <w:r w:rsidRPr="005268F8">
        <w:rPr>
          <w:rFonts w:cs="Arial"/>
          <w:szCs w:val="22"/>
        </w:rPr>
        <w:t xml:space="preserve"> окружающей среды, об охране труда, о промышленной и пожарной безопасности.</w:t>
      </w:r>
      <w:r>
        <w:rPr>
          <w:rFonts w:cs="Arial"/>
          <w:szCs w:val="22"/>
        </w:rPr>
        <w:t xml:space="preserve"> </w:t>
      </w:r>
      <w:r w:rsidRPr="005268F8">
        <w:rPr>
          <w:rFonts w:cs="Arial"/>
          <w:szCs w:val="22"/>
        </w:rPr>
        <w:t>Соблюдать требования локальных нормативных актов Заказчика, указанных в проекте договора.</w:t>
      </w:r>
      <w:r>
        <w:rPr>
          <w:rFonts w:cs="Arial"/>
          <w:szCs w:val="22"/>
        </w:rPr>
        <w:t xml:space="preserve"> </w:t>
      </w:r>
      <w:r w:rsidRPr="005268F8">
        <w:rPr>
          <w:rFonts w:cs="Arial"/>
          <w:szCs w:val="22"/>
        </w:rPr>
        <w:t xml:space="preserve">Обеспечить безопасность дорожного движения </w:t>
      </w:r>
      <w:r>
        <w:rPr>
          <w:rFonts w:cs="Arial"/>
          <w:szCs w:val="22"/>
        </w:rPr>
        <w:t>при оказании транспортных услуг</w:t>
      </w:r>
      <w:r w:rsidRPr="005268F8">
        <w:rPr>
          <w:rFonts w:cs="Arial"/>
          <w:szCs w:val="22"/>
        </w:rPr>
        <w:t xml:space="preserve"> в соответствии с требованиями Федерального закона от 10.12.95. № 196</w:t>
      </w:r>
      <w:r w:rsidRPr="005268F8">
        <w:rPr>
          <w:rFonts w:cs="Arial"/>
          <w:szCs w:val="22"/>
        </w:rPr>
        <w:noBreakHyphen/>
        <w:t>ФЗ «О безопасности дорожного движения» и других нормативных правовых актов. Осуществлять контроль за соблюдением водителями Исполнителя и третьих лиц, привлеченных Исполнителем, Правил Дорожного Движения. В случае совершения дорожно-транспортного происшествия незамедлительно извещать Заказчика.</w:t>
      </w:r>
      <w:r>
        <w:rPr>
          <w:rFonts w:cs="Arial"/>
          <w:szCs w:val="22"/>
        </w:rPr>
        <w:t xml:space="preserve"> </w:t>
      </w:r>
      <w:r w:rsidRPr="005268F8">
        <w:rPr>
          <w:rFonts w:cs="Arial"/>
          <w:szCs w:val="22"/>
        </w:rPr>
        <w:t xml:space="preserve">Незамедлительно </w:t>
      </w:r>
      <w:r w:rsidRPr="005268F8">
        <w:rPr>
          <w:rFonts w:cs="Arial"/>
          <w:szCs w:val="22"/>
        </w:rPr>
        <w:lastRenderedPageBreak/>
        <w:t>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  <w:r>
        <w:rPr>
          <w:rFonts w:cs="Arial"/>
          <w:szCs w:val="22"/>
        </w:rPr>
        <w:t xml:space="preserve"> </w:t>
      </w:r>
      <w:r w:rsidRPr="005268F8">
        <w:rPr>
          <w:rFonts w:cs="Arial"/>
          <w:szCs w:val="22"/>
        </w:rPr>
        <w:t>Привлекать для выполнения работ по договору водителей, имеющих водительский стаж не менее 3-х лет.</w:t>
      </w:r>
    </w:p>
    <w:p w:rsidR="008D30F1" w:rsidRDefault="008D30F1" w:rsidP="008F44E8">
      <w:pPr>
        <w:autoSpaceDE w:val="0"/>
        <w:jc w:val="both"/>
      </w:pPr>
    </w:p>
    <w:p w:rsidR="00964CEB" w:rsidRDefault="00964CEB" w:rsidP="008F44E8">
      <w:pPr>
        <w:autoSpaceDE w:val="0"/>
        <w:jc w:val="both"/>
        <w:rPr>
          <w:b/>
        </w:rPr>
      </w:pPr>
      <w:r w:rsidRPr="00964CEB">
        <w:rPr>
          <w:b/>
        </w:rPr>
        <w:t>3.</w:t>
      </w:r>
      <w:r w:rsidRPr="00FF2645">
        <w:rPr>
          <w:b/>
        </w:rPr>
        <w:t>Требования к контрагенту</w:t>
      </w:r>
    </w:p>
    <w:p w:rsidR="00E747FA" w:rsidRDefault="00E747FA" w:rsidP="008F44E8">
      <w:pPr>
        <w:autoSpaceDE w:val="0"/>
        <w:jc w:val="both"/>
      </w:pPr>
    </w:p>
    <w:p w:rsidR="008D30F1" w:rsidRPr="00165672" w:rsidRDefault="008D30F1" w:rsidP="008D30F1">
      <w:pPr>
        <w:autoSpaceDE w:val="0"/>
        <w:ind w:firstLine="720"/>
        <w:jc w:val="both"/>
        <w:rPr>
          <w:rFonts w:cs="Arial"/>
          <w:szCs w:val="22"/>
          <w:lang w:eastAsia="ar-SA"/>
        </w:rPr>
      </w:pPr>
      <w:r>
        <w:rPr>
          <w:rFonts w:cs="Arial"/>
          <w:szCs w:val="22"/>
          <w:lang w:eastAsia="ar-SA"/>
        </w:rPr>
        <w:t>Исполнитель д</w:t>
      </w:r>
      <w:r w:rsidRPr="00165672">
        <w:rPr>
          <w:rFonts w:cs="Arial"/>
          <w:szCs w:val="22"/>
          <w:lang w:eastAsia="ar-SA"/>
        </w:rPr>
        <w:t>олжен обладать соответствующими производственными мощностями, материально-техническими и кадровыми ресурсами, необходимыми для полного и сво</w:t>
      </w:r>
      <w:r>
        <w:rPr>
          <w:rFonts w:cs="Arial"/>
          <w:szCs w:val="22"/>
          <w:lang w:eastAsia="ar-SA"/>
        </w:rPr>
        <w:t>евременного выполнения договора</w:t>
      </w:r>
      <w:r w:rsidRPr="00165672">
        <w:rPr>
          <w:rFonts w:cs="Arial"/>
          <w:szCs w:val="22"/>
          <w:lang w:eastAsia="ar-SA"/>
        </w:rPr>
        <w:t>.</w:t>
      </w:r>
    </w:p>
    <w:p w:rsidR="00964CEB" w:rsidRDefault="008D30F1" w:rsidP="008D30F1">
      <w:pPr>
        <w:autoSpaceDE w:val="0"/>
        <w:ind w:firstLine="709"/>
        <w:jc w:val="both"/>
        <w:rPr>
          <w:b/>
        </w:rPr>
      </w:pPr>
      <w:r>
        <w:rPr>
          <w:rFonts w:cs="Arial"/>
          <w:szCs w:val="22"/>
          <w:lang w:eastAsia="ar-SA"/>
        </w:rPr>
        <w:t>Исполнитель</w:t>
      </w:r>
      <w:r w:rsidRPr="00165672">
        <w:rPr>
          <w:rFonts w:cs="Arial"/>
          <w:szCs w:val="22"/>
          <w:lang w:eastAsia="ar-SA"/>
        </w:rPr>
        <w:t xml:space="preserve"> обязуется предъявлять к субподрядчикам требования, аналогичные изложенным в предыдущем абзаце, и несет перед Заказчиком ответственность за исполнение субподрядчиками данных требований.</w:t>
      </w:r>
    </w:p>
    <w:p w:rsidR="00E747FA" w:rsidRDefault="00E747FA" w:rsidP="008F44E8">
      <w:pPr>
        <w:autoSpaceDE w:val="0"/>
        <w:jc w:val="both"/>
        <w:rPr>
          <w:b/>
        </w:rPr>
      </w:pPr>
    </w:p>
    <w:p w:rsidR="00E747FA" w:rsidRDefault="00E747FA" w:rsidP="008F44E8">
      <w:pPr>
        <w:autoSpaceDE w:val="0"/>
        <w:jc w:val="both"/>
        <w:rPr>
          <w:b/>
        </w:rPr>
      </w:pPr>
      <w:r>
        <w:rPr>
          <w:b/>
        </w:rPr>
        <w:t>Критерии: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2991"/>
        <w:gridCol w:w="2642"/>
        <w:gridCol w:w="2238"/>
        <w:gridCol w:w="1511"/>
      </w:tblGrid>
      <w:tr w:rsidR="00F13D93" w:rsidRPr="007854F2" w:rsidTr="00823762">
        <w:tc>
          <w:tcPr>
            <w:tcW w:w="756" w:type="dxa"/>
            <w:shd w:val="clear" w:color="auto" w:fill="auto"/>
          </w:tcPr>
          <w:p w:rsidR="00F13D93" w:rsidRPr="007854F2" w:rsidRDefault="00F13D93" w:rsidP="00315FD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7854F2"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991" w:type="dxa"/>
            <w:shd w:val="clear" w:color="auto" w:fill="auto"/>
          </w:tcPr>
          <w:p w:rsidR="00F13D93" w:rsidRPr="007854F2" w:rsidRDefault="00F13D93" w:rsidP="00315FD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7854F2">
              <w:rPr>
                <w:b/>
                <w:color w:val="000000"/>
                <w:sz w:val="20"/>
                <w:szCs w:val="20"/>
              </w:rPr>
              <w:t xml:space="preserve">Требование </w:t>
            </w:r>
          </w:p>
          <w:p w:rsidR="00F13D93" w:rsidRPr="007854F2" w:rsidRDefault="00F13D93" w:rsidP="00315FD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7854F2">
              <w:rPr>
                <w:b/>
                <w:color w:val="000000"/>
                <w:sz w:val="20"/>
                <w:szCs w:val="20"/>
              </w:rPr>
              <w:t>(параметр оценки)</w:t>
            </w:r>
          </w:p>
        </w:tc>
        <w:tc>
          <w:tcPr>
            <w:tcW w:w="2642" w:type="dxa"/>
            <w:shd w:val="clear" w:color="auto" w:fill="auto"/>
          </w:tcPr>
          <w:p w:rsidR="00F13D93" w:rsidRPr="007854F2" w:rsidRDefault="00F13D93" w:rsidP="00315FD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7854F2">
              <w:rPr>
                <w:b/>
                <w:color w:val="000000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2238" w:type="dxa"/>
            <w:shd w:val="clear" w:color="auto" w:fill="auto"/>
          </w:tcPr>
          <w:p w:rsidR="00F13D93" w:rsidRPr="007854F2" w:rsidRDefault="00F13D93" w:rsidP="00315FD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7854F2">
              <w:rPr>
                <w:b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511" w:type="dxa"/>
            <w:shd w:val="clear" w:color="auto" w:fill="auto"/>
          </w:tcPr>
          <w:p w:rsidR="00F13D93" w:rsidRPr="007854F2" w:rsidRDefault="00F13D93" w:rsidP="00315FD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7854F2">
              <w:rPr>
                <w:b/>
                <w:color w:val="000000"/>
                <w:sz w:val="20"/>
                <w:szCs w:val="20"/>
              </w:rPr>
              <w:t>Условия соответствия</w:t>
            </w:r>
          </w:p>
        </w:tc>
      </w:tr>
      <w:tr w:rsidR="00F13D93" w:rsidRPr="007854F2" w:rsidTr="00823762">
        <w:tc>
          <w:tcPr>
            <w:tcW w:w="756" w:type="dxa"/>
            <w:shd w:val="clear" w:color="auto" w:fill="auto"/>
          </w:tcPr>
          <w:p w:rsidR="00F13D93" w:rsidRPr="007854F2" w:rsidRDefault="00F13D93" w:rsidP="00315FDE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16"/>
              </w:rPr>
            </w:pPr>
            <w:r w:rsidRPr="007854F2">
              <w:rPr>
                <w:color w:val="000000"/>
                <w:szCs w:val="16"/>
              </w:rPr>
              <w:t>1</w:t>
            </w:r>
          </w:p>
        </w:tc>
        <w:tc>
          <w:tcPr>
            <w:tcW w:w="2991" w:type="dxa"/>
            <w:shd w:val="clear" w:color="auto" w:fill="auto"/>
          </w:tcPr>
          <w:p w:rsidR="00F13D93" w:rsidRPr="007854F2" w:rsidRDefault="00F13D93" w:rsidP="00315FDE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16"/>
              </w:rPr>
            </w:pPr>
            <w:r w:rsidRPr="007854F2">
              <w:rPr>
                <w:color w:val="000000"/>
                <w:szCs w:val="16"/>
              </w:rPr>
              <w:t>2</w:t>
            </w:r>
          </w:p>
        </w:tc>
        <w:tc>
          <w:tcPr>
            <w:tcW w:w="2642" w:type="dxa"/>
            <w:shd w:val="clear" w:color="auto" w:fill="auto"/>
          </w:tcPr>
          <w:p w:rsidR="00F13D93" w:rsidRPr="007854F2" w:rsidRDefault="00F13D93" w:rsidP="00315FDE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16"/>
              </w:rPr>
            </w:pPr>
            <w:r w:rsidRPr="007854F2">
              <w:rPr>
                <w:color w:val="000000"/>
                <w:szCs w:val="16"/>
              </w:rPr>
              <w:t>3</w:t>
            </w:r>
          </w:p>
        </w:tc>
        <w:tc>
          <w:tcPr>
            <w:tcW w:w="2238" w:type="dxa"/>
            <w:shd w:val="clear" w:color="auto" w:fill="auto"/>
          </w:tcPr>
          <w:p w:rsidR="00F13D93" w:rsidRPr="007854F2" w:rsidRDefault="00F13D93" w:rsidP="00315FDE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16"/>
              </w:rPr>
            </w:pPr>
            <w:r w:rsidRPr="007854F2">
              <w:rPr>
                <w:color w:val="000000"/>
                <w:szCs w:val="16"/>
              </w:rPr>
              <w:t>4</w:t>
            </w:r>
          </w:p>
        </w:tc>
        <w:tc>
          <w:tcPr>
            <w:tcW w:w="1511" w:type="dxa"/>
            <w:shd w:val="clear" w:color="auto" w:fill="auto"/>
          </w:tcPr>
          <w:p w:rsidR="00F13D93" w:rsidRPr="007854F2" w:rsidRDefault="00F13D93" w:rsidP="00315FDE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16"/>
              </w:rPr>
            </w:pPr>
            <w:r w:rsidRPr="007854F2">
              <w:rPr>
                <w:color w:val="000000"/>
                <w:szCs w:val="16"/>
              </w:rPr>
              <w:t>5</w:t>
            </w:r>
          </w:p>
        </w:tc>
      </w:tr>
      <w:tr w:rsidR="00823762" w:rsidRPr="007854F2" w:rsidTr="00823762">
        <w:tc>
          <w:tcPr>
            <w:tcW w:w="10138" w:type="dxa"/>
            <w:gridSpan w:val="5"/>
            <w:shd w:val="clear" w:color="auto" w:fill="auto"/>
            <w:vAlign w:val="center"/>
          </w:tcPr>
          <w:p w:rsidR="00823762" w:rsidRPr="003B2534" w:rsidRDefault="00823762" w:rsidP="0082376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B2534">
              <w:rPr>
                <w:b/>
                <w:color w:val="000000"/>
                <w:sz w:val="20"/>
                <w:szCs w:val="20"/>
              </w:rPr>
              <w:t>1. Общие требования</w:t>
            </w:r>
          </w:p>
        </w:tc>
      </w:tr>
      <w:tr w:rsidR="008D30F1" w:rsidRPr="007854F2" w:rsidTr="004E48B3">
        <w:tc>
          <w:tcPr>
            <w:tcW w:w="756" w:type="dxa"/>
            <w:shd w:val="clear" w:color="auto" w:fill="auto"/>
          </w:tcPr>
          <w:p w:rsidR="008D30F1" w:rsidRPr="003B2534" w:rsidRDefault="008D30F1" w:rsidP="00315FD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3B2534"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991" w:type="dxa"/>
            <w:shd w:val="clear" w:color="auto" w:fill="auto"/>
          </w:tcPr>
          <w:p w:rsidR="008D30F1" w:rsidRPr="003B2534" w:rsidRDefault="008D30F1" w:rsidP="004E48B3">
            <w:pPr>
              <w:jc w:val="both"/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Согласие с условиями проекта договора ОАО "СН-ЯНОС"</w:t>
            </w:r>
          </w:p>
        </w:tc>
        <w:tc>
          <w:tcPr>
            <w:tcW w:w="2642" w:type="dxa"/>
            <w:shd w:val="clear" w:color="auto" w:fill="auto"/>
          </w:tcPr>
          <w:p w:rsidR="008D30F1" w:rsidRPr="003B2534" w:rsidRDefault="008D30F1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Подписанный проект договора, без указания информации о  тарифах на перевозки</w:t>
            </w:r>
          </w:p>
        </w:tc>
        <w:tc>
          <w:tcPr>
            <w:tcW w:w="2238" w:type="dxa"/>
            <w:shd w:val="clear" w:color="auto" w:fill="auto"/>
          </w:tcPr>
          <w:p w:rsidR="008D30F1" w:rsidRPr="003B2534" w:rsidRDefault="008D30F1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да/нет</w:t>
            </w:r>
          </w:p>
        </w:tc>
        <w:tc>
          <w:tcPr>
            <w:tcW w:w="1511" w:type="dxa"/>
            <w:shd w:val="clear" w:color="auto" w:fill="auto"/>
          </w:tcPr>
          <w:p w:rsidR="008D30F1" w:rsidRPr="003B2534" w:rsidRDefault="008D30F1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 xml:space="preserve">да </w:t>
            </w:r>
          </w:p>
        </w:tc>
      </w:tr>
      <w:tr w:rsidR="008D30F1" w:rsidRPr="007854F2" w:rsidTr="004E48B3">
        <w:tc>
          <w:tcPr>
            <w:tcW w:w="756" w:type="dxa"/>
            <w:shd w:val="clear" w:color="auto" w:fill="auto"/>
          </w:tcPr>
          <w:p w:rsidR="008D30F1" w:rsidRPr="003B2534" w:rsidRDefault="008D30F1" w:rsidP="00315FD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3B2534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991" w:type="dxa"/>
            <w:shd w:val="clear" w:color="auto" w:fill="auto"/>
          </w:tcPr>
          <w:p w:rsidR="008D30F1" w:rsidRPr="003B2534" w:rsidRDefault="008D30F1" w:rsidP="004E48B3">
            <w:pPr>
              <w:jc w:val="both"/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Наличие действующей лицензии на перевозку пассажиров автомобильным транспортом</w:t>
            </w:r>
          </w:p>
        </w:tc>
        <w:tc>
          <w:tcPr>
            <w:tcW w:w="2642" w:type="dxa"/>
            <w:shd w:val="clear" w:color="auto" w:fill="auto"/>
          </w:tcPr>
          <w:p w:rsidR="008D30F1" w:rsidRPr="003B2534" w:rsidRDefault="008D30F1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 xml:space="preserve">Копия лицензии, заверенная печатью организации </w:t>
            </w:r>
          </w:p>
        </w:tc>
        <w:tc>
          <w:tcPr>
            <w:tcW w:w="2238" w:type="dxa"/>
            <w:shd w:val="clear" w:color="auto" w:fill="auto"/>
          </w:tcPr>
          <w:p w:rsidR="008D30F1" w:rsidRPr="003B2534" w:rsidRDefault="008D30F1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да/нет</w:t>
            </w:r>
          </w:p>
        </w:tc>
        <w:tc>
          <w:tcPr>
            <w:tcW w:w="1511" w:type="dxa"/>
            <w:shd w:val="clear" w:color="auto" w:fill="auto"/>
          </w:tcPr>
          <w:p w:rsidR="008D30F1" w:rsidRPr="003B2534" w:rsidRDefault="008D30F1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 xml:space="preserve">да </w:t>
            </w:r>
          </w:p>
        </w:tc>
      </w:tr>
      <w:tr w:rsidR="00823762" w:rsidRPr="007854F2" w:rsidTr="00823762">
        <w:tc>
          <w:tcPr>
            <w:tcW w:w="10138" w:type="dxa"/>
            <w:gridSpan w:val="5"/>
            <w:shd w:val="clear" w:color="auto" w:fill="auto"/>
            <w:vAlign w:val="center"/>
          </w:tcPr>
          <w:p w:rsidR="00823762" w:rsidRPr="003B2534" w:rsidRDefault="00823762" w:rsidP="0082376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B2534">
              <w:rPr>
                <w:b/>
                <w:color w:val="000000"/>
                <w:sz w:val="20"/>
                <w:szCs w:val="20"/>
              </w:rPr>
              <w:t>2.</w:t>
            </w:r>
            <w:r w:rsidR="00FB0078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3B2534">
              <w:rPr>
                <w:b/>
                <w:color w:val="000000"/>
                <w:sz w:val="20"/>
                <w:szCs w:val="20"/>
              </w:rPr>
              <w:t>Опыт работы</w:t>
            </w:r>
          </w:p>
        </w:tc>
      </w:tr>
      <w:tr w:rsidR="008D30F1" w:rsidRPr="007854F2" w:rsidTr="00823762">
        <w:tc>
          <w:tcPr>
            <w:tcW w:w="756" w:type="dxa"/>
            <w:shd w:val="clear" w:color="auto" w:fill="auto"/>
          </w:tcPr>
          <w:p w:rsidR="008D30F1" w:rsidRPr="003B2534" w:rsidRDefault="008D30F1" w:rsidP="00315FD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3B2534">
              <w:rPr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991" w:type="dxa"/>
            <w:shd w:val="clear" w:color="auto" w:fill="auto"/>
            <w:vAlign w:val="center"/>
          </w:tcPr>
          <w:p w:rsidR="008D30F1" w:rsidRPr="003B2534" w:rsidRDefault="008D30F1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Наличие опыта оказания услуг по перевозке пассажиров автобусами, в том числе, но не ограничиваясь, на ОАО «Славнефть-ЯНОС», ОАО «Газпром нефть», ОАО «НК «Роснефть». Знание особенностей перевозки работников непрерывного производства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8D30F1" w:rsidRPr="00A92F07" w:rsidRDefault="00A92F07" w:rsidP="00A92F07">
            <w:pPr>
              <w:rPr>
                <w:sz w:val="20"/>
                <w:szCs w:val="20"/>
              </w:rPr>
            </w:pPr>
            <w:r w:rsidRPr="00A92F07">
              <w:rPr>
                <w:bCs/>
                <w:color w:val="000000"/>
                <w:sz w:val="20"/>
                <w:szCs w:val="20"/>
              </w:rPr>
              <w:t>Справка о заключенных и выполненных аналогичных договорах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8A195B">
              <w:rPr>
                <w:sz w:val="20"/>
                <w:szCs w:val="20"/>
              </w:rPr>
              <w:t>(Приложение «</w:t>
            </w:r>
            <w:r>
              <w:rPr>
                <w:sz w:val="20"/>
                <w:szCs w:val="20"/>
              </w:rPr>
              <w:t>5</w:t>
            </w:r>
            <w:r w:rsidRPr="008A195B">
              <w:rPr>
                <w:sz w:val="20"/>
                <w:szCs w:val="20"/>
              </w:rPr>
              <w:t>» к настоящему ПДО)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8D30F1" w:rsidRPr="003B2534" w:rsidRDefault="008D30F1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 xml:space="preserve"> Количество лет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8D30F1" w:rsidRPr="003B2534" w:rsidRDefault="008D30F1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 xml:space="preserve">3 и более </w:t>
            </w:r>
          </w:p>
        </w:tc>
      </w:tr>
      <w:tr w:rsidR="00823762" w:rsidRPr="007854F2" w:rsidTr="00823762">
        <w:tc>
          <w:tcPr>
            <w:tcW w:w="10138" w:type="dxa"/>
            <w:gridSpan w:val="5"/>
            <w:shd w:val="clear" w:color="auto" w:fill="auto"/>
            <w:vAlign w:val="center"/>
          </w:tcPr>
          <w:p w:rsidR="00823762" w:rsidRPr="003B2534" w:rsidRDefault="00823762" w:rsidP="00FB007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B2534">
              <w:rPr>
                <w:b/>
                <w:bCs/>
                <w:sz w:val="20"/>
                <w:szCs w:val="20"/>
              </w:rPr>
              <w:t xml:space="preserve">3. </w:t>
            </w:r>
            <w:r w:rsidR="00FB0078">
              <w:rPr>
                <w:b/>
                <w:bCs/>
                <w:sz w:val="20"/>
                <w:szCs w:val="20"/>
              </w:rPr>
              <w:t>Требование о наличии финансовых ресурсов</w:t>
            </w:r>
          </w:p>
        </w:tc>
      </w:tr>
      <w:tr w:rsidR="008D30F1" w:rsidRPr="007854F2" w:rsidTr="00823762">
        <w:tc>
          <w:tcPr>
            <w:tcW w:w="756" w:type="dxa"/>
            <w:shd w:val="clear" w:color="auto" w:fill="auto"/>
            <w:vAlign w:val="center"/>
          </w:tcPr>
          <w:p w:rsidR="008D30F1" w:rsidRPr="003B2534" w:rsidRDefault="008D30F1" w:rsidP="004E48B3">
            <w:pPr>
              <w:jc w:val="center"/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3.1.</w:t>
            </w:r>
          </w:p>
        </w:tc>
        <w:tc>
          <w:tcPr>
            <w:tcW w:w="2991" w:type="dxa"/>
            <w:shd w:val="clear" w:color="auto" w:fill="auto"/>
            <w:vAlign w:val="center"/>
          </w:tcPr>
          <w:p w:rsidR="008D30F1" w:rsidRPr="003B2534" w:rsidRDefault="008D30F1" w:rsidP="004E48B3">
            <w:pPr>
              <w:jc w:val="both"/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Среднегодовой объем оказанных услуг за последние 3 года должен быть не менее стоимости работ по договору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8D30F1" w:rsidRPr="003B2534" w:rsidRDefault="00A92F07" w:rsidP="004E48B3">
            <w:pPr>
              <w:rPr>
                <w:sz w:val="20"/>
                <w:szCs w:val="20"/>
              </w:rPr>
            </w:pPr>
            <w:r w:rsidRPr="00A92F07">
              <w:rPr>
                <w:bCs/>
                <w:color w:val="000000"/>
                <w:sz w:val="20"/>
                <w:szCs w:val="20"/>
              </w:rPr>
              <w:t>Справка о заключенных и выполненных аналогичных договорах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8A195B">
              <w:rPr>
                <w:sz w:val="20"/>
                <w:szCs w:val="20"/>
              </w:rPr>
              <w:t>(Приложение «</w:t>
            </w:r>
            <w:r>
              <w:rPr>
                <w:sz w:val="20"/>
                <w:szCs w:val="20"/>
              </w:rPr>
              <w:t>5</w:t>
            </w:r>
            <w:r w:rsidRPr="008A195B">
              <w:rPr>
                <w:sz w:val="20"/>
                <w:szCs w:val="20"/>
              </w:rPr>
              <w:t>» к настоящему ПДО)</w:t>
            </w:r>
            <w:r w:rsidR="008D30F1" w:rsidRPr="003B2534">
              <w:rPr>
                <w:sz w:val="20"/>
                <w:szCs w:val="20"/>
              </w:rPr>
              <w:t xml:space="preserve"> выполнения работ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8D30F1" w:rsidRPr="003B2534" w:rsidRDefault="008D30F1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руб.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8D30F1" w:rsidRPr="00FB0078" w:rsidRDefault="00FB0078" w:rsidP="004E48B3">
            <w:pPr>
              <w:rPr>
                <w:sz w:val="20"/>
                <w:szCs w:val="20"/>
              </w:rPr>
            </w:pPr>
            <w:r w:rsidRPr="00FB0078">
              <w:rPr>
                <w:sz w:val="20"/>
                <w:szCs w:val="20"/>
              </w:rPr>
              <w:t>21 млн. руб. без НДС и более</w:t>
            </w:r>
          </w:p>
        </w:tc>
      </w:tr>
      <w:tr w:rsidR="00823762" w:rsidRPr="007854F2" w:rsidTr="004E48B3">
        <w:tc>
          <w:tcPr>
            <w:tcW w:w="10138" w:type="dxa"/>
            <w:gridSpan w:val="5"/>
            <w:shd w:val="clear" w:color="auto" w:fill="auto"/>
          </w:tcPr>
          <w:p w:rsidR="00823762" w:rsidRPr="003B2534" w:rsidRDefault="00823762" w:rsidP="00315FD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B2534">
              <w:rPr>
                <w:b/>
                <w:bCs/>
                <w:sz w:val="20"/>
                <w:szCs w:val="20"/>
              </w:rPr>
              <w:t xml:space="preserve">4. </w:t>
            </w:r>
            <w:r w:rsidR="008D30F1" w:rsidRPr="003B2534">
              <w:rPr>
                <w:b/>
                <w:bCs/>
                <w:sz w:val="20"/>
                <w:szCs w:val="20"/>
              </w:rPr>
              <w:t>Техническая оснащенность и персонал</w:t>
            </w:r>
          </w:p>
        </w:tc>
      </w:tr>
      <w:tr w:rsidR="00FB0078" w:rsidRPr="007854F2" w:rsidTr="004E48B3">
        <w:tc>
          <w:tcPr>
            <w:tcW w:w="756" w:type="dxa"/>
            <w:shd w:val="clear" w:color="auto" w:fill="auto"/>
            <w:vAlign w:val="center"/>
          </w:tcPr>
          <w:p w:rsidR="00FB0078" w:rsidRPr="003B2534" w:rsidRDefault="00FB0078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4.1.</w:t>
            </w:r>
          </w:p>
        </w:tc>
        <w:tc>
          <w:tcPr>
            <w:tcW w:w="2991" w:type="dxa"/>
            <w:shd w:val="clear" w:color="auto" w:fill="auto"/>
            <w:vAlign w:val="center"/>
          </w:tcPr>
          <w:p w:rsidR="00FB0078" w:rsidRPr="003B2534" w:rsidRDefault="00FB0078" w:rsidP="009D674F">
            <w:pPr>
              <w:autoSpaceDE w:val="0"/>
              <w:jc w:val="both"/>
              <w:rPr>
                <w:sz w:val="20"/>
                <w:szCs w:val="20"/>
              </w:rPr>
            </w:pPr>
            <w:r w:rsidRPr="0039691C">
              <w:rPr>
                <w:sz w:val="20"/>
                <w:szCs w:val="20"/>
              </w:rPr>
              <w:t>Наличие в собственности (или в аренде) автобусов городского типа, пассажировместимостью не менее 100 человек</w:t>
            </w:r>
          </w:p>
        </w:tc>
        <w:tc>
          <w:tcPr>
            <w:tcW w:w="2642" w:type="dxa"/>
            <w:vMerge w:val="restart"/>
            <w:shd w:val="clear" w:color="auto" w:fill="auto"/>
            <w:vAlign w:val="center"/>
          </w:tcPr>
          <w:p w:rsidR="00FB0078" w:rsidRPr="008A195B" w:rsidRDefault="00A92F07" w:rsidP="004E48B3">
            <w:pPr>
              <w:rPr>
                <w:sz w:val="20"/>
                <w:szCs w:val="20"/>
              </w:rPr>
            </w:pPr>
            <w:r w:rsidRPr="00A92F07">
              <w:rPr>
                <w:bCs/>
                <w:color w:val="000000"/>
                <w:sz w:val="20"/>
                <w:szCs w:val="20"/>
              </w:rPr>
              <w:t>Справка о наличии материально-технических ресурсах</w:t>
            </w:r>
            <w:r w:rsidRPr="008A195B">
              <w:rPr>
                <w:sz w:val="20"/>
                <w:szCs w:val="20"/>
              </w:rPr>
              <w:t xml:space="preserve"> </w:t>
            </w:r>
            <w:r w:rsidR="008A195B" w:rsidRPr="008A195B">
              <w:rPr>
                <w:sz w:val="20"/>
                <w:szCs w:val="20"/>
              </w:rPr>
              <w:t>(Приложение «</w:t>
            </w:r>
            <w:r w:rsidR="00A715AD">
              <w:rPr>
                <w:sz w:val="20"/>
                <w:szCs w:val="20"/>
              </w:rPr>
              <w:t>7</w:t>
            </w:r>
            <w:r w:rsidR="008A195B" w:rsidRPr="008A195B">
              <w:rPr>
                <w:sz w:val="20"/>
                <w:szCs w:val="20"/>
              </w:rPr>
              <w:t>» к настоящему ПДО)</w:t>
            </w:r>
          </w:p>
          <w:p w:rsidR="00FB0078" w:rsidRPr="003B2534" w:rsidRDefault="00FB0078" w:rsidP="004E48B3">
            <w:pPr>
              <w:rPr>
                <w:sz w:val="20"/>
                <w:szCs w:val="20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:rsidR="00FB0078" w:rsidRPr="003B2534" w:rsidRDefault="00FB0078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ед.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FB0078" w:rsidRPr="003B2534" w:rsidRDefault="00FB0078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20 и более</w:t>
            </w:r>
          </w:p>
        </w:tc>
      </w:tr>
      <w:tr w:rsidR="0039691C" w:rsidRPr="007854F2" w:rsidTr="004E48B3">
        <w:tc>
          <w:tcPr>
            <w:tcW w:w="756" w:type="dxa"/>
            <w:shd w:val="clear" w:color="auto" w:fill="auto"/>
            <w:vAlign w:val="center"/>
          </w:tcPr>
          <w:p w:rsidR="0039691C" w:rsidRPr="0039691C" w:rsidRDefault="0039691C" w:rsidP="004E48B3">
            <w:pPr>
              <w:rPr>
                <w:sz w:val="20"/>
                <w:szCs w:val="20"/>
              </w:rPr>
            </w:pPr>
            <w:r w:rsidRPr="0039691C">
              <w:rPr>
                <w:sz w:val="20"/>
                <w:szCs w:val="20"/>
              </w:rPr>
              <w:t>4.2</w:t>
            </w:r>
          </w:p>
        </w:tc>
        <w:tc>
          <w:tcPr>
            <w:tcW w:w="2991" w:type="dxa"/>
            <w:shd w:val="clear" w:color="auto" w:fill="auto"/>
            <w:vAlign w:val="center"/>
          </w:tcPr>
          <w:p w:rsidR="0039691C" w:rsidRPr="0039691C" w:rsidRDefault="0039691C" w:rsidP="009D674F">
            <w:pPr>
              <w:autoSpaceDE w:val="0"/>
              <w:jc w:val="both"/>
              <w:rPr>
                <w:sz w:val="20"/>
                <w:szCs w:val="20"/>
                <w:highlight w:val="yellow"/>
              </w:rPr>
            </w:pPr>
            <w:r w:rsidRPr="003B2534">
              <w:rPr>
                <w:sz w:val="20"/>
                <w:szCs w:val="20"/>
              </w:rPr>
              <w:t>Автобусы должны быть оборудованы спутниковыми системами навигации «ГЛОНАСС/</w:t>
            </w:r>
            <w:r w:rsidRPr="003B2534">
              <w:rPr>
                <w:sz w:val="20"/>
                <w:szCs w:val="20"/>
                <w:lang w:val="en-US"/>
              </w:rPr>
              <w:t>GPS</w:t>
            </w:r>
            <w:r w:rsidRPr="003B2534">
              <w:rPr>
                <w:sz w:val="20"/>
                <w:szCs w:val="20"/>
              </w:rPr>
              <w:t>»</w:t>
            </w:r>
          </w:p>
        </w:tc>
        <w:tc>
          <w:tcPr>
            <w:tcW w:w="2642" w:type="dxa"/>
            <w:vMerge/>
            <w:shd w:val="clear" w:color="auto" w:fill="auto"/>
            <w:vAlign w:val="center"/>
          </w:tcPr>
          <w:p w:rsidR="0039691C" w:rsidRPr="0039691C" w:rsidRDefault="0039691C" w:rsidP="004E48B3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:rsidR="0039691C" w:rsidRPr="003B2534" w:rsidRDefault="0039691C" w:rsidP="0014012B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Да/нет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39691C" w:rsidRPr="003B2534" w:rsidRDefault="0039691C" w:rsidP="0014012B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 xml:space="preserve">да </w:t>
            </w:r>
          </w:p>
        </w:tc>
      </w:tr>
      <w:tr w:rsidR="0039691C" w:rsidRPr="007854F2" w:rsidTr="004E48B3">
        <w:tc>
          <w:tcPr>
            <w:tcW w:w="756" w:type="dxa"/>
            <w:shd w:val="clear" w:color="auto" w:fill="auto"/>
            <w:vAlign w:val="center"/>
          </w:tcPr>
          <w:p w:rsidR="0039691C" w:rsidRPr="003B2534" w:rsidRDefault="0039691C" w:rsidP="0039691C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3</w:t>
            </w:r>
            <w:r w:rsidRPr="003B2534">
              <w:rPr>
                <w:sz w:val="20"/>
                <w:szCs w:val="20"/>
              </w:rPr>
              <w:t>.</w:t>
            </w:r>
          </w:p>
        </w:tc>
        <w:tc>
          <w:tcPr>
            <w:tcW w:w="2991" w:type="dxa"/>
            <w:shd w:val="clear" w:color="auto" w:fill="auto"/>
            <w:vAlign w:val="center"/>
          </w:tcPr>
          <w:p w:rsidR="0039691C" w:rsidRPr="003B2534" w:rsidRDefault="0039691C" w:rsidP="004E48B3">
            <w:pPr>
              <w:autoSpaceDE w:val="0"/>
              <w:jc w:val="both"/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 xml:space="preserve">Наличие обученного персонала по организации перевозок автомобильным транспортом в пределах РФ и аттестованного персонала по обеспечению безопасности движения  </w:t>
            </w:r>
          </w:p>
        </w:tc>
        <w:tc>
          <w:tcPr>
            <w:tcW w:w="2642" w:type="dxa"/>
            <w:vMerge w:val="restart"/>
            <w:shd w:val="clear" w:color="auto" w:fill="auto"/>
            <w:vAlign w:val="center"/>
          </w:tcPr>
          <w:p w:rsidR="0039691C" w:rsidRPr="003B2534" w:rsidRDefault="0039691C" w:rsidP="00A715AD">
            <w:pPr>
              <w:autoSpaceDE w:val="0"/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Справка о кадровых ресурсах для выполнения работ по предмету закупки с указанием опыта работы, за подписью руководителя организации</w:t>
            </w:r>
            <w:r>
              <w:rPr>
                <w:sz w:val="20"/>
                <w:szCs w:val="20"/>
              </w:rPr>
              <w:t xml:space="preserve"> </w:t>
            </w:r>
            <w:r w:rsidRPr="008A195B">
              <w:rPr>
                <w:sz w:val="20"/>
                <w:szCs w:val="20"/>
              </w:rPr>
              <w:t xml:space="preserve">(Приложение </w:t>
            </w:r>
            <w:r w:rsidRPr="008A195B">
              <w:rPr>
                <w:sz w:val="20"/>
                <w:szCs w:val="20"/>
              </w:rPr>
              <w:lastRenderedPageBreak/>
              <w:t>«</w:t>
            </w:r>
            <w:r>
              <w:rPr>
                <w:sz w:val="20"/>
                <w:szCs w:val="20"/>
              </w:rPr>
              <w:t>6</w:t>
            </w:r>
            <w:r w:rsidRPr="008A195B">
              <w:rPr>
                <w:sz w:val="20"/>
                <w:szCs w:val="20"/>
              </w:rPr>
              <w:t>» к настоящему ПДО)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39691C" w:rsidRPr="003B2534" w:rsidRDefault="0039691C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lastRenderedPageBreak/>
              <w:t>Чел.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39691C" w:rsidRPr="003B2534" w:rsidRDefault="0039691C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7 и более</w:t>
            </w:r>
          </w:p>
        </w:tc>
      </w:tr>
      <w:tr w:rsidR="0039691C" w:rsidRPr="007854F2" w:rsidTr="004E48B3">
        <w:tc>
          <w:tcPr>
            <w:tcW w:w="756" w:type="dxa"/>
            <w:shd w:val="clear" w:color="auto" w:fill="auto"/>
            <w:vAlign w:val="center"/>
          </w:tcPr>
          <w:p w:rsidR="0039691C" w:rsidRPr="003B2534" w:rsidRDefault="0039691C" w:rsidP="0039691C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lastRenderedPageBreak/>
              <w:t>4.</w:t>
            </w:r>
            <w:r>
              <w:rPr>
                <w:sz w:val="20"/>
                <w:szCs w:val="20"/>
              </w:rPr>
              <w:t>4</w:t>
            </w:r>
            <w:r w:rsidRPr="003B2534">
              <w:rPr>
                <w:sz w:val="20"/>
                <w:szCs w:val="20"/>
              </w:rPr>
              <w:t>.</w:t>
            </w:r>
          </w:p>
        </w:tc>
        <w:tc>
          <w:tcPr>
            <w:tcW w:w="2991" w:type="dxa"/>
            <w:shd w:val="clear" w:color="auto" w:fill="auto"/>
            <w:vAlign w:val="center"/>
          </w:tcPr>
          <w:p w:rsidR="0039691C" w:rsidRPr="003B2534" w:rsidRDefault="0039691C" w:rsidP="004E48B3">
            <w:pPr>
              <w:autoSpaceDE w:val="0"/>
              <w:jc w:val="both"/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 xml:space="preserve">Наличие круглосуточной диспетчерской службы </w:t>
            </w:r>
          </w:p>
          <w:p w:rsidR="0039691C" w:rsidRPr="003B2534" w:rsidRDefault="0039691C" w:rsidP="004E48B3">
            <w:pPr>
              <w:rPr>
                <w:sz w:val="20"/>
                <w:szCs w:val="20"/>
              </w:rPr>
            </w:pPr>
          </w:p>
        </w:tc>
        <w:tc>
          <w:tcPr>
            <w:tcW w:w="2642" w:type="dxa"/>
            <w:vMerge/>
            <w:shd w:val="clear" w:color="auto" w:fill="auto"/>
            <w:vAlign w:val="center"/>
          </w:tcPr>
          <w:p w:rsidR="0039691C" w:rsidRPr="003B2534" w:rsidRDefault="0039691C" w:rsidP="004E48B3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:rsidR="0039691C" w:rsidRPr="003B2534" w:rsidRDefault="0039691C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Да/нет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39691C" w:rsidRPr="003B2534" w:rsidRDefault="0039691C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 xml:space="preserve">да </w:t>
            </w:r>
          </w:p>
        </w:tc>
      </w:tr>
      <w:tr w:rsidR="0039691C" w:rsidRPr="007854F2" w:rsidTr="004E48B3">
        <w:tc>
          <w:tcPr>
            <w:tcW w:w="756" w:type="dxa"/>
            <w:shd w:val="clear" w:color="auto" w:fill="auto"/>
            <w:vAlign w:val="center"/>
          </w:tcPr>
          <w:p w:rsidR="0039691C" w:rsidRPr="003B2534" w:rsidRDefault="0039691C" w:rsidP="0039691C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lastRenderedPageBreak/>
              <w:t>4.</w:t>
            </w:r>
            <w:r>
              <w:rPr>
                <w:sz w:val="20"/>
                <w:szCs w:val="20"/>
              </w:rPr>
              <w:t>5</w:t>
            </w:r>
            <w:r w:rsidRPr="003B2534">
              <w:rPr>
                <w:sz w:val="20"/>
                <w:szCs w:val="20"/>
              </w:rPr>
              <w:t>.</w:t>
            </w:r>
          </w:p>
        </w:tc>
        <w:tc>
          <w:tcPr>
            <w:tcW w:w="2991" w:type="dxa"/>
            <w:shd w:val="clear" w:color="auto" w:fill="auto"/>
            <w:vAlign w:val="center"/>
          </w:tcPr>
          <w:p w:rsidR="0039691C" w:rsidRPr="003B2534" w:rsidRDefault="0039691C" w:rsidP="004E48B3">
            <w:pPr>
              <w:jc w:val="both"/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Выполнение транспортных услуг водителями автобусов, водительский стаж которых не менее 3-х лет</w:t>
            </w:r>
          </w:p>
        </w:tc>
        <w:tc>
          <w:tcPr>
            <w:tcW w:w="2642" w:type="dxa"/>
            <w:vMerge/>
            <w:shd w:val="clear" w:color="auto" w:fill="auto"/>
            <w:vAlign w:val="center"/>
          </w:tcPr>
          <w:p w:rsidR="0039691C" w:rsidRPr="003B2534" w:rsidRDefault="0039691C" w:rsidP="004E48B3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:rsidR="0039691C" w:rsidRPr="003B2534" w:rsidRDefault="0039691C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Чел.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39691C" w:rsidRPr="003B2534" w:rsidRDefault="0039691C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20 и более</w:t>
            </w:r>
          </w:p>
        </w:tc>
      </w:tr>
      <w:tr w:rsidR="0039691C" w:rsidRPr="007854F2" w:rsidTr="004E48B3">
        <w:tc>
          <w:tcPr>
            <w:tcW w:w="756" w:type="dxa"/>
            <w:shd w:val="clear" w:color="auto" w:fill="auto"/>
            <w:vAlign w:val="center"/>
          </w:tcPr>
          <w:p w:rsidR="0039691C" w:rsidRPr="003B2534" w:rsidRDefault="0039691C" w:rsidP="0039691C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991" w:type="dxa"/>
            <w:shd w:val="clear" w:color="auto" w:fill="auto"/>
            <w:vAlign w:val="center"/>
          </w:tcPr>
          <w:p w:rsidR="0039691C" w:rsidRPr="003B2534" w:rsidRDefault="0039691C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 xml:space="preserve">После заключения договора персонал будет ознакомлен с маршрутами движения (в том числе по территории Заказчика), водители автобусов должны быть обеспечены средствами мобильной связи 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39691C" w:rsidRPr="003B2534" w:rsidRDefault="0039691C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Гарантийное письмо за подписью руководителя предприятия.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39691C" w:rsidRPr="003B2534" w:rsidRDefault="0039691C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Да/нет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39691C" w:rsidRPr="003B2534" w:rsidRDefault="0039691C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 xml:space="preserve">да </w:t>
            </w:r>
          </w:p>
        </w:tc>
      </w:tr>
      <w:tr w:rsidR="0039691C" w:rsidRPr="007854F2" w:rsidTr="004E48B3">
        <w:tc>
          <w:tcPr>
            <w:tcW w:w="10138" w:type="dxa"/>
            <w:gridSpan w:val="5"/>
            <w:shd w:val="clear" w:color="auto" w:fill="auto"/>
          </w:tcPr>
          <w:p w:rsidR="0039691C" w:rsidRPr="003B2534" w:rsidRDefault="0039691C" w:rsidP="00315FD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B2534">
              <w:rPr>
                <w:b/>
                <w:bCs/>
                <w:sz w:val="20"/>
                <w:szCs w:val="20"/>
              </w:rPr>
              <w:t>5.</w:t>
            </w:r>
            <w:r w:rsidRPr="003B2534">
              <w:rPr>
                <w:b/>
                <w:sz w:val="20"/>
                <w:szCs w:val="20"/>
              </w:rPr>
              <w:t xml:space="preserve"> Производственные  мощности</w:t>
            </w:r>
          </w:p>
        </w:tc>
      </w:tr>
      <w:tr w:rsidR="0039691C" w:rsidRPr="007854F2" w:rsidTr="004E48B3">
        <w:tc>
          <w:tcPr>
            <w:tcW w:w="756" w:type="dxa"/>
            <w:shd w:val="clear" w:color="auto" w:fill="auto"/>
            <w:vAlign w:val="center"/>
          </w:tcPr>
          <w:p w:rsidR="0039691C" w:rsidRPr="003B2534" w:rsidRDefault="0039691C" w:rsidP="004E48B3">
            <w:pPr>
              <w:jc w:val="center"/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5.1.</w:t>
            </w:r>
          </w:p>
        </w:tc>
        <w:tc>
          <w:tcPr>
            <w:tcW w:w="2991" w:type="dxa"/>
            <w:shd w:val="clear" w:color="auto" w:fill="auto"/>
          </w:tcPr>
          <w:p w:rsidR="0039691C" w:rsidRPr="003B2534" w:rsidRDefault="0039691C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Возможность оказания транспортных услуг  собственными силами в объеме не менее  80%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39691C" w:rsidRPr="003B2534" w:rsidRDefault="0039691C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Перечень субподрядных организаций, привлекаемых для данного вида деятельности (с указанием % субподряда)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39691C" w:rsidRPr="003B2534" w:rsidRDefault="0039691C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%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39691C" w:rsidRPr="003B2534" w:rsidRDefault="0039691C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80 и более</w:t>
            </w:r>
          </w:p>
        </w:tc>
      </w:tr>
      <w:tr w:rsidR="0039691C" w:rsidRPr="007854F2" w:rsidTr="004E48B3">
        <w:tc>
          <w:tcPr>
            <w:tcW w:w="756" w:type="dxa"/>
            <w:shd w:val="clear" w:color="auto" w:fill="auto"/>
            <w:vAlign w:val="center"/>
          </w:tcPr>
          <w:p w:rsidR="0039691C" w:rsidRPr="003B2534" w:rsidRDefault="0039691C" w:rsidP="004E48B3">
            <w:pPr>
              <w:jc w:val="center"/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5.2.</w:t>
            </w:r>
          </w:p>
        </w:tc>
        <w:tc>
          <w:tcPr>
            <w:tcW w:w="2991" w:type="dxa"/>
            <w:shd w:val="clear" w:color="auto" w:fill="auto"/>
            <w:vAlign w:val="center"/>
          </w:tcPr>
          <w:p w:rsidR="0039691C" w:rsidRPr="003B2534" w:rsidRDefault="0039691C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 xml:space="preserve">Наличие производственной базы для стоянки и ремонта автотранспорта в непосредственной близости от территории ОАО «СН-ЯНОС» (удаленность не более 50 км) или ее аренда. 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39691C" w:rsidRPr="003B2534" w:rsidRDefault="0039691C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Справка за подписью руководителя предприятия с указанием местонахождения базы предприятия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39691C" w:rsidRPr="003B2534" w:rsidRDefault="0039691C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наличие/отсут-ствие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39691C" w:rsidRPr="003B2534" w:rsidRDefault="0039691C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наличие</w:t>
            </w:r>
          </w:p>
        </w:tc>
      </w:tr>
      <w:tr w:rsidR="0039691C" w:rsidRPr="007854F2" w:rsidTr="004E48B3">
        <w:tc>
          <w:tcPr>
            <w:tcW w:w="10138" w:type="dxa"/>
            <w:gridSpan w:val="5"/>
            <w:shd w:val="clear" w:color="auto" w:fill="auto"/>
          </w:tcPr>
          <w:p w:rsidR="0039691C" w:rsidRPr="003B2534" w:rsidRDefault="0039691C" w:rsidP="00315FD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B2534">
              <w:rPr>
                <w:b/>
                <w:bCs/>
                <w:sz w:val="20"/>
                <w:szCs w:val="20"/>
              </w:rPr>
              <w:t xml:space="preserve">6. </w:t>
            </w:r>
            <w:r w:rsidRPr="003B2534">
              <w:rPr>
                <w:b/>
                <w:sz w:val="20"/>
                <w:szCs w:val="20"/>
              </w:rPr>
              <w:t>Охрана труда, транспортная безопасность, промышленная и пожарная безопасность</w:t>
            </w:r>
          </w:p>
        </w:tc>
      </w:tr>
      <w:tr w:rsidR="0039691C" w:rsidRPr="007854F2" w:rsidTr="004E48B3">
        <w:tc>
          <w:tcPr>
            <w:tcW w:w="756" w:type="dxa"/>
            <w:shd w:val="clear" w:color="auto" w:fill="auto"/>
            <w:vAlign w:val="center"/>
          </w:tcPr>
          <w:p w:rsidR="0039691C" w:rsidRPr="003B2534" w:rsidRDefault="0039691C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6.1.</w:t>
            </w:r>
          </w:p>
        </w:tc>
        <w:tc>
          <w:tcPr>
            <w:tcW w:w="2991" w:type="dxa"/>
            <w:shd w:val="clear" w:color="auto" w:fill="auto"/>
            <w:vAlign w:val="center"/>
          </w:tcPr>
          <w:p w:rsidR="0039691C" w:rsidRPr="003B2534" w:rsidRDefault="0039691C" w:rsidP="0015653E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 xml:space="preserve">После заключения договора будет обеспечено наличие аншлагов на автобусах с фирменным логотипом Заказчика и информацией </w:t>
            </w:r>
            <w:r>
              <w:rPr>
                <w:sz w:val="20"/>
                <w:szCs w:val="20"/>
              </w:rPr>
              <w:t xml:space="preserve">о </w:t>
            </w:r>
            <w:r w:rsidRPr="003B2534">
              <w:rPr>
                <w:sz w:val="20"/>
                <w:szCs w:val="20"/>
              </w:rPr>
              <w:t>маршрутах движения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39691C" w:rsidRPr="003B2534" w:rsidRDefault="0039691C" w:rsidP="0015653E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Гарантийное письмо за подписью руководителя предприятия.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39691C" w:rsidRPr="003B2534" w:rsidRDefault="0039691C" w:rsidP="0015653E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Да/нет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39691C" w:rsidRPr="003B2534" w:rsidRDefault="0039691C" w:rsidP="0015653E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 xml:space="preserve">да </w:t>
            </w:r>
          </w:p>
        </w:tc>
      </w:tr>
      <w:tr w:rsidR="0039691C" w:rsidRPr="007854F2" w:rsidTr="004E48B3">
        <w:tc>
          <w:tcPr>
            <w:tcW w:w="10138" w:type="dxa"/>
            <w:gridSpan w:val="5"/>
            <w:shd w:val="clear" w:color="auto" w:fill="auto"/>
            <w:vAlign w:val="center"/>
          </w:tcPr>
          <w:p w:rsidR="0039691C" w:rsidRPr="003B2534" w:rsidRDefault="0039691C" w:rsidP="004E48B3">
            <w:pPr>
              <w:jc w:val="center"/>
              <w:rPr>
                <w:sz w:val="20"/>
                <w:szCs w:val="20"/>
              </w:rPr>
            </w:pPr>
            <w:r w:rsidRPr="003B2534">
              <w:rPr>
                <w:b/>
                <w:bCs/>
                <w:sz w:val="20"/>
                <w:szCs w:val="20"/>
              </w:rPr>
              <w:t>7. Иные требования</w:t>
            </w:r>
          </w:p>
        </w:tc>
      </w:tr>
      <w:tr w:rsidR="0039691C" w:rsidRPr="007854F2" w:rsidTr="004E48B3">
        <w:tc>
          <w:tcPr>
            <w:tcW w:w="756" w:type="dxa"/>
            <w:shd w:val="clear" w:color="auto" w:fill="auto"/>
            <w:vAlign w:val="center"/>
          </w:tcPr>
          <w:p w:rsidR="0039691C" w:rsidRPr="003B2534" w:rsidRDefault="0039691C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7.1.</w:t>
            </w:r>
          </w:p>
        </w:tc>
        <w:tc>
          <w:tcPr>
            <w:tcW w:w="2991" w:type="dxa"/>
            <w:shd w:val="clear" w:color="auto" w:fill="auto"/>
            <w:vAlign w:val="center"/>
          </w:tcPr>
          <w:p w:rsidR="0039691C" w:rsidRPr="003B2534" w:rsidRDefault="0039691C" w:rsidP="004E48B3">
            <w:pPr>
              <w:jc w:val="both"/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Отсутствие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  расторжения ОАО «Славнефть-ЯНОС», ОАО «НК «Роснефть», ОАО «Газпром нефть» в одностороннем порядке договора в связи с существенными нарушениями его условий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39691C" w:rsidRPr="003B2534" w:rsidRDefault="0039691C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39691C" w:rsidRPr="003B2534" w:rsidRDefault="0039691C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>да/нет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39691C" w:rsidRPr="003B2534" w:rsidRDefault="0039691C" w:rsidP="004E48B3">
            <w:pPr>
              <w:rPr>
                <w:sz w:val="20"/>
                <w:szCs w:val="20"/>
              </w:rPr>
            </w:pPr>
            <w:r w:rsidRPr="003B2534">
              <w:rPr>
                <w:sz w:val="20"/>
                <w:szCs w:val="20"/>
              </w:rPr>
              <w:t xml:space="preserve">да </w:t>
            </w:r>
          </w:p>
        </w:tc>
      </w:tr>
    </w:tbl>
    <w:p w:rsidR="00F13D93" w:rsidRPr="00E065CC" w:rsidRDefault="00F13D93" w:rsidP="00F13D93">
      <w:pPr>
        <w:suppressAutoHyphens/>
        <w:autoSpaceDE w:val="0"/>
        <w:jc w:val="both"/>
        <w:rPr>
          <w:color w:val="FF0000"/>
        </w:rPr>
      </w:pPr>
    </w:p>
    <w:p w:rsidR="00F13D93" w:rsidRDefault="00F13D93" w:rsidP="00E526D7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 w:rsidRPr="00B24D8B">
        <w:rPr>
          <w:b/>
        </w:rPr>
        <w:t>Вышеуказанные копии документов должны быть заверены Контрагентом</w:t>
      </w:r>
      <w:r w:rsidRPr="00B24D8B">
        <w:t xml:space="preserve"> путем проставления на каждой странице необходимых реквизитов (печать организации, количество листов в цифрах и прописью (если прошито), роспись полномочного лица с расшифровкой, указание должности и печать «копия верна»)</w:t>
      </w:r>
      <w:r>
        <w:t>.</w:t>
      </w:r>
    </w:p>
    <w:p w:rsidR="00E526D7" w:rsidRPr="00843298" w:rsidRDefault="00AB2215" w:rsidP="00E526D7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t>4</w:t>
      </w:r>
      <w:r w:rsidR="00E526D7" w:rsidRPr="00843298">
        <w:rPr>
          <w:b/>
          <w:iCs/>
        </w:rPr>
        <w:t xml:space="preserve">. </w:t>
      </w:r>
      <w:r w:rsidR="00E526D7" w:rsidRPr="00843298">
        <w:rPr>
          <w:b/>
          <w:iCs/>
          <w:szCs w:val="16"/>
        </w:rPr>
        <w:t>Особые условия</w:t>
      </w:r>
      <w:r w:rsidR="00E526D7" w:rsidRPr="00843298">
        <w:rPr>
          <w:b/>
          <w:iCs/>
        </w:rPr>
        <w:t xml:space="preserve">. </w:t>
      </w:r>
    </w:p>
    <w:p w:rsidR="00244E36" w:rsidRPr="00686EF3" w:rsidRDefault="00244E36" w:rsidP="00C07518">
      <w:pPr>
        <w:pStyle w:val="af3"/>
        <w:suppressAutoHyphens/>
        <w:ind w:firstLine="709"/>
        <w:jc w:val="both"/>
      </w:pPr>
      <w:r w:rsidRPr="00686EF3"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ОАО «Славнефть-</w:t>
      </w:r>
      <w:r w:rsidRPr="00686EF3">
        <w:lastRenderedPageBreak/>
        <w:t xml:space="preserve">ЯНОС» штрафную неустойку в размере </w:t>
      </w:r>
      <w:r>
        <w:t>10</w:t>
      </w:r>
      <w:r w:rsidRPr="00686EF3">
        <w:t xml:space="preserve">% </w:t>
      </w:r>
      <w:r w:rsidRPr="00C60276">
        <w:rPr>
          <w:sz w:val="22"/>
          <w:szCs w:val="22"/>
        </w:rPr>
        <w:t xml:space="preserve">от суммы </w:t>
      </w:r>
      <w:r>
        <w:rPr>
          <w:sz w:val="22"/>
          <w:szCs w:val="22"/>
        </w:rPr>
        <w:t xml:space="preserve">акцептованной </w:t>
      </w:r>
      <w:r w:rsidRPr="00C60276">
        <w:rPr>
          <w:sz w:val="22"/>
          <w:szCs w:val="22"/>
        </w:rPr>
        <w:t>Оферты</w:t>
      </w:r>
      <w:r w:rsidRPr="00686EF3">
        <w:t>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284AFF" w:rsidRDefault="00284AFF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>____________________ В.Ф. Желязков</w:t>
      </w: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961BA2" w:rsidRDefault="00961BA2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961BA2" w:rsidRDefault="00961BA2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961BA2" w:rsidRDefault="00961BA2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961BA2" w:rsidRDefault="00961BA2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961BA2" w:rsidRDefault="00961BA2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961BA2" w:rsidRDefault="00961BA2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961BA2" w:rsidRDefault="00961BA2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961BA2" w:rsidRDefault="00961BA2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961BA2" w:rsidRDefault="00961BA2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961BA2" w:rsidRDefault="00961BA2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961BA2" w:rsidRDefault="00961BA2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961BA2" w:rsidRDefault="00961BA2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961BA2" w:rsidRDefault="00961BA2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961BA2" w:rsidRDefault="00961BA2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961BA2" w:rsidRDefault="00961BA2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961BA2" w:rsidRDefault="00961BA2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961BA2" w:rsidRDefault="00961BA2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961BA2" w:rsidRPr="00961BA2" w:rsidRDefault="0015653E" w:rsidP="00961BA2">
      <w:pPr>
        <w:pStyle w:val="a8"/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  <w:r w:rsidR="00961BA2" w:rsidRPr="00961BA2">
        <w:rPr>
          <w:sz w:val="22"/>
          <w:szCs w:val="22"/>
        </w:rPr>
        <w:lastRenderedPageBreak/>
        <w:t xml:space="preserve">Приложение </w:t>
      </w:r>
      <w:r w:rsidR="00144249">
        <w:rPr>
          <w:sz w:val="22"/>
          <w:szCs w:val="22"/>
        </w:rPr>
        <w:t>9</w:t>
      </w:r>
    </w:p>
    <w:p w:rsidR="00961BA2" w:rsidRPr="00961BA2" w:rsidRDefault="00961BA2" w:rsidP="00961BA2">
      <w:pPr>
        <w:pStyle w:val="a8"/>
        <w:rPr>
          <w:sz w:val="22"/>
          <w:szCs w:val="22"/>
        </w:rPr>
      </w:pPr>
    </w:p>
    <w:p w:rsidR="00961BA2" w:rsidRPr="00961BA2" w:rsidRDefault="00961BA2" w:rsidP="00961BA2">
      <w:pPr>
        <w:pStyle w:val="a8"/>
        <w:rPr>
          <w:sz w:val="24"/>
        </w:rPr>
      </w:pPr>
      <w:r w:rsidRPr="00961BA2">
        <w:rPr>
          <w:sz w:val="24"/>
        </w:rPr>
        <w:t>Расписание движения автобусов.</w:t>
      </w:r>
    </w:p>
    <w:p w:rsidR="00961BA2" w:rsidRPr="00961BA2" w:rsidRDefault="00961BA2" w:rsidP="00961BA2">
      <w:pPr>
        <w:pStyle w:val="a8"/>
        <w:rPr>
          <w:sz w:val="22"/>
          <w:szCs w:val="22"/>
        </w:rPr>
      </w:pPr>
    </w:p>
    <w:p w:rsidR="00961BA2" w:rsidRPr="00961BA2" w:rsidRDefault="00961BA2" w:rsidP="00961BA2">
      <w:pPr>
        <w:jc w:val="center"/>
        <w:rPr>
          <w:b/>
          <w:szCs w:val="22"/>
        </w:rPr>
      </w:pPr>
      <w:r w:rsidRPr="00961BA2">
        <w:rPr>
          <w:b/>
          <w:szCs w:val="22"/>
        </w:rPr>
        <w:t xml:space="preserve">Маршрут: « ул. Доронина – ЯНОС» </w:t>
      </w:r>
    </w:p>
    <w:p w:rsidR="00961BA2" w:rsidRPr="00961BA2" w:rsidRDefault="00961BA2" w:rsidP="00961BA2">
      <w:pPr>
        <w:ind w:left="1134"/>
        <w:rPr>
          <w:szCs w:val="22"/>
        </w:rPr>
      </w:pPr>
      <w:r w:rsidRPr="00961BA2">
        <w:rPr>
          <w:b/>
          <w:szCs w:val="22"/>
        </w:rPr>
        <w:t>В рабочие дни:</w:t>
      </w:r>
    </w:p>
    <w:p w:rsidR="00961BA2" w:rsidRPr="00961BA2" w:rsidRDefault="00961BA2" w:rsidP="00961BA2">
      <w:pPr>
        <w:rPr>
          <w:bCs/>
          <w:szCs w:val="22"/>
        </w:rPr>
      </w:pPr>
      <w:r w:rsidRPr="00961BA2">
        <w:rPr>
          <w:szCs w:val="22"/>
        </w:rPr>
        <w:t xml:space="preserve">Отправление - ост. ул. Доронина:  </w:t>
      </w:r>
      <w:r w:rsidRPr="00961BA2">
        <w:rPr>
          <w:bCs/>
          <w:szCs w:val="22"/>
        </w:rPr>
        <w:t>6.00</w:t>
      </w:r>
      <w:r w:rsidRPr="00961BA2">
        <w:rPr>
          <w:b/>
          <w:bCs/>
          <w:szCs w:val="22"/>
        </w:rPr>
        <w:t xml:space="preserve">**, </w:t>
      </w:r>
      <w:r w:rsidRPr="00961BA2">
        <w:rPr>
          <w:szCs w:val="22"/>
        </w:rPr>
        <w:t xml:space="preserve"> 7.00 *, 7.25 (2 автобуса) 1 –й авт. до 3КПП с заездом через 4 КПП, 2-й авт. через 4КПП до центральной КПП , 7.55 – центральная КПП до масляной лаборатории, 17.00 (16.00 – по пятницам) – от масляной лаборатории до центральной КПП,  </w:t>
      </w:r>
      <w:r w:rsidRPr="00961BA2">
        <w:rPr>
          <w:bCs/>
          <w:szCs w:val="22"/>
        </w:rPr>
        <w:t>14.00**, 21.55** (автобус марки КАВЗ).</w:t>
      </w:r>
    </w:p>
    <w:p w:rsidR="00961BA2" w:rsidRPr="00961BA2" w:rsidRDefault="00961BA2" w:rsidP="00961BA2">
      <w:pPr>
        <w:pStyle w:val="23"/>
        <w:spacing w:after="0" w:line="240" w:lineRule="auto"/>
        <w:rPr>
          <w:szCs w:val="22"/>
        </w:rPr>
      </w:pPr>
      <w:r w:rsidRPr="00961BA2">
        <w:rPr>
          <w:szCs w:val="22"/>
        </w:rPr>
        <w:t>Отправление - ост. ул. Доронина: 7.10 (ул. Ньютона  – ост. у бывшего магазина «Сделай сам» - «Крестобогородская» - ул. Павлова – «Авангард» - ул. Нефтяников – База оборудования – 3 КПП – 4КПП).</w:t>
      </w:r>
    </w:p>
    <w:p w:rsidR="00961BA2" w:rsidRPr="00961BA2" w:rsidRDefault="00961BA2" w:rsidP="00961BA2">
      <w:pPr>
        <w:jc w:val="both"/>
        <w:rPr>
          <w:szCs w:val="22"/>
        </w:rPr>
      </w:pPr>
    </w:p>
    <w:p w:rsidR="00961BA2" w:rsidRPr="00961BA2" w:rsidRDefault="00961BA2" w:rsidP="00961BA2">
      <w:pPr>
        <w:rPr>
          <w:szCs w:val="22"/>
        </w:rPr>
      </w:pPr>
      <w:r w:rsidRPr="00961BA2">
        <w:rPr>
          <w:szCs w:val="22"/>
        </w:rPr>
        <w:t>Отправление 3 КПП:  16.30. (15.30 - по пятницам)</w:t>
      </w:r>
    </w:p>
    <w:p w:rsidR="00961BA2" w:rsidRPr="00961BA2" w:rsidRDefault="00961BA2" w:rsidP="00961BA2">
      <w:pPr>
        <w:rPr>
          <w:color w:val="339966"/>
          <w:szCs w:val="22"/>
        </w:rPr>
      </w:pPr>
      <w:r w:rsidRPr="00961BA2">
        <w:rPr>
          <w:szCs w:val="22"/>
        </w:rPr>
        <w:t xml:space="preserve">Отправление 3 КПП: 17.10 (16.10 – по пятницам) * </w:t>
      </w:r>
    </w:p>
    <w:p w:rsidR="00961BA2" w:rsidRPr="00961BA2" w:rsidRDefault="00961BA2" w:rsidP="00961BA2">
      <w:pPr>
        <w:rPr>
          <w:szCs w:val="22"/>
        </w:rPr>
      </w:pPr>
      <w:r w:rsidRPr="00961BA2">
        <w:rPr>
          <w:szCs w:val="22"/>
        </w:rPr>
        <w:t>Отправление Заводоуправление – 17.10 (16.10 – по пятницам)</w:t>
      </w:r>
    </w:p>
    <w:p w:rsidR="00961BA2" w:rsidRPr="00961BA2" w:rsidRDefault="00961BA2" w:rsidP="00961BA2">
      <w:pPr>
        <w:rPr>
          <w:bCs/>
          <w:szCs w:val="22"/>
        </w:rPr>
      </w:pPr>
      <w:r w:rsidRPr="00961BA2">
        <w:rPr>
          <w:bCs/>
          <w:szCs w:val="22"/>
        </w:rPr>
        <w:t>Отправление – Гидрокрекинг: 7.25**,  15.30**, 23.20** (автобус марки КАВЗ/ПАЗ).</w:t>
      </w:r>
    </w:p>
    <w:p w:rsidR="00961BA2" w:rsidRPr="00961BA2" w:rsidRDefault="00961BA2" w:rsidP="00961BA2">
      <w:pPr>
        <w:rPr>
          <w:bCs/>
          <w:szCs w:val="22"/>
        </w:rPr>
      </w:pPr>
    </w:p>
    <w:p w:rsidR="00961BA2" w:rsidRPr="00961BA2" w:rsidRDefault="00961BA2" w:rsidP="00961BA2">
      <w:pPr>
        <w:rPr>
          <w:bCs/>
          <w:szCs w:val="22"/>
        </w:rPr>
      </w:pPr>
      <w:r w:rsidRPr="00961BA2">
        <w:rPr>
          <w:bCs/>
          <w:szCs w:val="22"/>
        </w:rPr>
        <w:t>** - автобус следует с заездом (выездом) ч/з 5 КПП до гидрокрекинга.</w:t>
      </w:r>
    </w:p>
    <w:p w:rsidR="00961BA2" w:rsidRPr="00961BA2" w:rsidRDefault="00961BA2" w:rsidP="00961BA2">
      <w:pPr>
        <w:rPr>
          <w:b/>
          <w:bCs/>
          <w:szCs w:val="22"/>
        </w:rPr>
      </w:pPr>
      <w:r w:rsidRPr="00961BA2">
        <w:rPr>
          <w:b/>
          <w:bCs/>
          <w:szCs w:val="22"/>
        </w:rPr>
        <w:t xml:space="preserve">* -  </w:t>
      </w:r>
      <w:r w:rsidRPr="00961BA2">
        <w:rPr>
          <w:szCs w:val="22"/>
        </w:rPr>
        <w:t>автобус следует с заездом (выездом) ч/з 4 КПП.</w:t>
      </w:r>
    </w:p>
    <w:p w:rsidR="00961BA2" w:rsidRPr="00961BA2" w:rsidRDefault="00961BA2" w:rsidP="00961BA2">
      <w:pPr>
        <w:ind w:left="45"/>
        <w:rPr>
          <w:bCs/>
          <w:szCs w:val="22"/>
        </w:rPr>
      </w:pPr>
    </w:p>
    <w:p w:rsidR="00961BA2" w:rsidRPr="00961BA2" w:rsidRDefault="00961BA2" w:rsidP="00961BA2">
      <w:pPr>
        <w:ind w:left="1134"/>
        <w:rPr>
          <w:b/>
          <w:szCs w:val="22"/>
        </w:rPr>
      </w:pPr>
      <w:r w:rsidRPr="00961BA2">
        <w:rPr>
          <w:b/>
          <w:szCs w:val="22"/>
        </w:rPr>
        <w:t>В выходные и праздничные дни:</w:t>
      </w:r>
    </w:p>
    <w:p w:rsidR="00961BA2" w:rsidRPr="00961BA2" w:rsidRDefault="00961BA2" w:rsidP="00961BA2">
      <w:pPr>
        <w:rPr>
          <w:bCs/>
          <w:szCs w:val="22"/>
        </w:rPr>
      </w:pPr>
      <w:r w:rsidRPr="00961BA2">
        <w:rPr>
          <w:szCs w:val="22"/>
        </w:rPr>
        <w:t xml:space="preserve">Отправление от  ост. ул.  Доронина:  </w:t>
      </w:r>
      <w:r w:rsidRPr="00961BA2">
        <w:rPr>
          <w:bCs/>
          <w:szCs w:val="22"/>
        </w:rPr>
        <w:t xml:space="preserve">6.00**, </w:t>
      </w:r>
      <w:r w:rsidRPr="00961BA2">
        <w:rPr>
          <w:szCs w:val="22"/>
        </w:rPr>
        <w:t xml:space="preserve">7.00 *, </w:t>
      </w:r>
      <w:r w:rsidRPr="00961BA2">
        <w:rPr>
          <w:bCs/>
          <w:szCs w:val="22"/>
        </w:rPr>
        <w:t>14.00**,  21.55** (автобус марки КАВЗ/ПАЗ).</w:t>
      </w:r>
    </w:p>
    <w:p w:rsidR="00961BA2" w:rsidRPr="00961BA2" w:rsidRDefault="00961BA2" w:rsidP="00961BA2">
      <w:pPr>
        <w:rPr>
          <w:bCs/>
          <w:szCs w:val="22"/>
        </w:rPr>
      </w:pPr>
      <w:r w:rsidRPr="00961BA2">
        <w:rPr>
          <w:bCs/>
          <w:szCs w:val="22"/>
        </w:rPr>
        <w:t>Отправление – Гидрокрекинг: 7.25**,  15.30**, 23.20** (автобус марки КАВЗ/ПАЗ).</w:t>
      </w:r>
    </w:p>
    <w:p w:rsidR="00961BA2" w:rsidRPr="00961BA2" w:rsidRDefault="00961BA2" w:rsidP="00961BA2">
      <w:pPr>
        <w:rPr>
          <w:bCs/>
          <w:szCs w:val="22"/>
        </w:rPr>
      </w:pPr>
    </w:p>
    <w:p w:rsidR="00961BA2" w:rsidRPr="00961BA2" w:rsidRDefault="00961BA2" w:rsidP="00961BA2">
      <w:pPr>
        <w:rPr>
          <w:bCs/>
          <w:szCs w:val="22"/>
        </w:rPr>
      </w:pPr>
      <w:r w:rsidRPr="00961BA2">
        <w:rPr>
          <w:bCs/>
          <w:szCs w:val="22"/>
        </w:rPr>
        <w:t>** - автобус следует с заездом (выездом) ч/з 5 КПП до гидрокрекинга.</w:t>
      </w:r>
    </w:p>
    <w:p w:rsidR="00961BA2" w:rsidRPr="00961BA2" w:rsidRDefault="00961BA2" w:rsidP="00961BA2">
      <w:pPr>
        <w:rPr>
          <w:bCs/>
          <w:szCs w:val="22"/>
        </w:rPr>
      </w:pPr>
      <w:r w:rsidRPr="00961BA2">
        <w:rPr>
          <w:bCs/>
          <w:szCs w:val="22"/>
        </w:rPr>
        <w:t xml:space="preserve">* -  </w:t>
      </w:r>
      <w:r w:rsidRPr="00961BA2">
        <w:rPr>
          <w:szCs w:val="22"/>
        </w:rPr>
        <w:t>автобус следует с заездом (выездом) ч/з 4 КПП.</w:t>
      </w:r>
    </w:p>
    <w:p w:rsidR="00961BA2" w:rsidRPr="00961BA2" w:rsidRDefault="00961BA2" w:rsidP="00961BA2">
      <w:pPr>
        <w:rPr>
          <w:b/>
          <w:bCs/>
          <w:szCs w:val="22"/>
        </w:rPr>
      </w:pPr>
    </w:p>
    <w:p w:rsidR="00961BA2" w:rsidRPr="00961BA2" w:rsidRDefault="00961BA2" w:rsidP="00961BA2">
      <w:pPr>
        <w:jc w:val="center"/>
        <w:rPr>
          <w:b/>
          <w:szCs w:val="22"/>
        </w:rPr>
      </w:pPr>
      <w:r w:rsidRPr="00961BA2">
        <w:rPr>
          <w:b/>
          <w:szCs w:val="22"/>
        </w:rPr>
        <w:t>Маршрут: «</w:t>
      </w:r>
      <w:r w:rsidRPr="00961BA2">
        <w:rPr>
          <w:b/>
          <w:color w:val="000000"/>
          <w:szCs w:val="22"/>
        </w:rPr>
        <w:t>Московский вокзал</w:t>
      </w:r>
      <w:r w:rsidRPr="00961BA2">
        <w:rPr>
          <w:b/>
          <w:szCs w:val="22"/>
        </w:rPr>
        <w:t xml:space="preserve"> – ЯНОС» </w:t>
      </w:r>
    </w:p>
    <w:p w:rsidR="00961BA2" w:rsidRPr="00961BA2" w:rsidRDefault="00961BA2" w:rsidP="00961BA2">
      <w:pPr>
        <w:pStyle w:val="1"/>
        <w:ind w:left="1134" w:hanging="6"/>
        <w:rPr>
          <w:rFonts w:ascii="Times New Roman" w:hAnsi="Times New Roman" w:cs="Times New Roman"/>
          <w:sz w:val="22"/>
          <w:szCs w:val="22"/>
        </w:rPr>
      </w:pPr>
      <w:r w:rsidRPr="00961BA2">
        <w:rPr>
          <w:rFonts w:ascii="Times New Roman" w:hAnsi="Times New Roman" w:cs="Times New Roman"/>
          <w:sz w:val="22"/>
          <w:szCs w:val="22"/>
        </w:rPr>
        <w:t>В рабочие дни:</w:t>
      </w:r>
    </w:p>
    <w:p w:rsidR="00961BA2" w:rsidRPr="00961BA2" w:rsidRDefault="00961BA2" w:rsidP="00961BA2">
      <w:pPr>
        <w:rPr>
          <w:bCs/>
          <w:szCs w:val="22"/>
        </w:rPr>
      </w:pPr>
      <w:r w:rsidRPr="00961BA2">
        <w:rPr>
          <w:szCs w:val="22"/>
        </w:rPr>
        <w:t xml:space="preserve">Отправление – </w:t>
      </w:r>
      <w:r w:rsidRPr="00961BA2">
        <w:rPr>
          <w:color w:val="000000"/>
          <w:szCs w:val="22"/>
        </w:rPr>
        <w:t>Проспект Фрунзе д.3</w:t>
      </w:r>
      <w:r w:rsidRPr="00961BA2">
        <w:rPr>
          <w:szCs w:val="22"/>
        </w:rPr>
        <w:t xml:space="preserve">:  6.00**,  7.00*, 7.25 (2 автобуса) 1 –й авт. до 3КПП с заездом через 4 КПП, 2-ва авт. до 4КПП . 7.28 (1 автобус), </w:t>
      </w:r>
      <w:r w:rsidRPr="00961BA2">
        <w:rPr>
          <w:bCs/>
          <w:szCs w:val="22"/>
        </w:rPr>
        <w:t>13.50 **,</w:t>
      </w:r>
      <w:r w:rsidRPr="00961BA2">
        <w:rPr>
          <w:szCs w:val="22"/>
        </w:rPr>
        <w:t xml:space="preserve">  </w:t>
      </w:r>
      <w:r w:rsidRPr="00961BA2">
        <w:rPr>
          <w:bCs/>
          <w:szCs w:val="22"/>
        </w:rPr>
        <w:t>21.55** (автобус марки КАВЗ/ПАЗ).</w:t>
      </w:r>
    </w:p>
    <w:p w:rsidR="00961BA2" w:rsidRPr="00961BA2" w:rsidRDefault="00961BA2" w:rsidP="00961BA2">
      <w:pPr>
        <w:jc w:val="both"/>
        <w:rPr>
          <w:szCs w:val="22"/>
        </w:rPr>
      </w:pPr>
    </w:p>
    <w:p w:rsidR="00961BA2" w:rsidRPr="00961BA2" w:rsidRDefault="00961BA2" w:rsidP="00961BA2">
      <w:pPr>
        <w:rPr>
          <w:bCs/>
          <w:szCs w:val="22"/>
        </w:rPr>
      </w:pPr>
      <w:r w:rsidRPr="00961BA2">
        <w:rPr>
          <w:bCs/>
          <w:szCs w:val="22"/>
        </w:rPr>
        <w:t>Отправление – Гидрокрекинг: 7.25**,   15.30**,  23.20** (автобус марки КАВЗ/ПАЗ).</w:t>
      </w:r>
    </w:p>
    <w:p w:rsidR="00961BA2" w:rsidRPr="00961BA2" w:rsidRDefault="00961BA2" w:rsidP="00961BA2">
      <w:pPr>
        <w:rPr>
          <w:szCs w:val="22"/>
        </w:rPr>
      </w:pPr>
      <w:r w:rsidRPr="00961BA2">
        <w:rPr>
          <w:szCs w:val="22"/>
        </w:rPr>
        <w:t>Отправление - ост. 4 КПП:  16.40. (пятницы 15.40)</w:t>
      </w:r>
    </w:p>
    <w:p w:rsidR="00961BA2" w:rsidRPr="00961BA2" w:rsidRDefault="00961BA2" w:rsidP="00961BA2">
      <w:pPr>
        <w:rPr>
          <w:szCs w:val="22"/>
        </w:rPr>
      </w:pPr>
      <w:r w:rsidRPr="00961BA2">
        <w:rPr>
          <w:szCs w:val="22"/>
        </w:rPr>
        <w:t xml:space="preserve">Отправление - ост. 3 КПП: 17.13 (16.13 – по пятницам)* </w:t>
      </w:r>
    </w:p>
    <w:p w:rsidR="00961BA2" w:rsidRPr="00961BA2" w:rsidRDefault="00961BA2" w:rsidP="00961BA2">
      <w:pPr>
        <w:rPr>
          <w:szCs w:val="22"/>
        </w:rPr>
      </w:pPr>
      <w:r w:rsidRPr="00961BA2">
        <w:rPr>
          <w:szCs w:val="22"/>
        </w:rPr>
        <w:t>Отправление – от ост. з\управление -5КПП-4КПП – 17.10,  (16.10 – по пятницам)</w:t>
      </w:r>
    </w:p>
    <w:p w:rsidR="00961BA2" w:rsidRPr="00961BA2" w:rsidRDefault="00961BA2" w:rsidP="00961BA2">
      <w:pPr>
        <w:rPr>
          <w:color w:val="339966"/>
          <w:szCs w:val="22"/>
        </w:rPr>
      </w:pPr>
    </w:p>
    <w:p w:rsidR="00961BA2" w:rsidRPr="00961BA2" w:rsidRDefault="00961BA2" w:rsidP="00961BA2">
      <w:pPr>
        <w:rPr>
          <w:bCs/>
          <w:szCs w:val="22"/>
        </w:rPr>
      </w:pPr>
      <w:r w:rsidRPr="00961BA2">
        <w:rPr>
          <w:bCs/>
          <w:szCs w:val="22"/>
        </w:rPr>
        <w:t>** - автобус следует с заездом (выездом) ч/з 5 КПП до гидрокрекинга.</w:t>
      </w:r>
    </w:p>
    <w:p w:rsidR="00961BA2" w:rsidRPr="00961BA2" w:rsidRDefault="00961BA2" w:rsidP="00961BA2">
      <w:pPr>
        <w:rPr>
          <w:szCs w:val="22"/>
        </w:rPr>
      </w:pPr>
      <w:r w:rsidRPr="00961BA2">
        <w:rPr>
          <w:bCs/>
          <w:szCs w:val="22"/>
        </w:rPr>
        <w:t xml:space="preserve">*   - </w:t>
      </w:r>
      <w:r w:rsidRPr="00961BA2">
        <w:rPr>
          <w:szCs w:val="22"/>
        </w:rPr>
        <w:t>автобус следует с заездом (выездом) ч/з 4 КПП.</w:t>
      </w:r>
    </w:p>
    <w:p w:rsidR="00961BA2" w:rsidRPr="00961BA2" w:rsidRDefault="00961BA2" w:rsidP="00961BA2">
      <w:pPr>
        <w:jc w:val="center"/>
        <w:rPr>
          <w:b/>
          <w:szCs w:val="22"/>
        </w:rPr>
      </w:pPr>
    </w:p>
    <w:p w:rsidR="00961BA2" w:rsidRPr="00961BA2" w:rsidRDefault="00961BA2" w:rsidP="00961BA2">
      <w:pPr>
        <w:ind w:left="1134"/>
        <w:rPr>
          <w:b/>
          <w:szCs w:val="22"/>
        </w:rPr>
      </w:pPr>
      <w:r w:rsidRPr="00961BA2">
        <w:rPr>
          <w:b/>
          <w:szCs w:val="22"/>
        </w:rPr>
        <w:t>В выходные и праздничные дни:</w:t>
      </w:r>
    </w:p>
    <w:p w:rsidR="00961BA2" w:rsidRPr="00961BA2" w:rsidRDefault="00961BA2" w:rsidP="00961BA2">
      <w:pPr>
        <w:jc w:val="both"/>
        <w:rPr>
          <w:bCs/>
          <w:szCs w:val="22"/>
        </w:rPr>
      </w:pPr>
      <w:r w:rsidRPr="00961BA2">
        <w:rPr>
          <w:bCs/>
          <w:szCs w:val="22"/>
        </w:rPr>
        <w:t xml:space="preserve">Отправление – </w:t>
      </w:r>
      <w:r w:rsidRPr="00961BA2">
        <w:rPr>
          <w:color w:val="000000"/>
          <w:szCs w:val="22"/>
        </w:rPr>
        <w:t>Проспект Фрунзе д.3</w:t>
      </w:r>
      <w:r w:rsidRPr="00961BA2">
        <w:rPr>
          <w:bCs/>
          <w:color w:val="000000"/>
          <w:szCs w:val="22"/>
        </w:rPr>
        <w:t>:</w:t>
      </w:r>
      <w:r w:rsidRPr="00961BA2">
        <w:rPr>
          <w:bCs/>
          <w:szCs w:val="22"/>
        </w:rPr>
        <w:t xml:space="preserve"> 6.15**, </w:t>
      </w:r>
      <w:r w:rsidRPr="00961BA2">
        <w:rPr>
          <w:szCs w:val="22"/>
        </w:rPr>
        <w:t xml:space="preserve">7.00*, </w:t>
      </w:r>
      <w:r w:rsidRPr="00961BA2">
        <w:rPr>
          <w:bCs/>
          <w:szCs w:val="22"/>
        </w:rPr>
        <w:t>13.50**,</w:t>
      </w:r>
      <w:r w:rsidRPr="00961BA2">
        <w:rPr>
          <w:szCs w:val="22"/>
        </w:rPr>
        <w:t xml:space="preserve"> </w:t>
      </w:r>
      <w:r w:rsidRPr="00961BA2">
        <w:rPr>
          <w:bCs/>
          <w:szCs w:val="22"/>
        </w:rPr>
        <w:t>21.55** (автобус марки КАВЗ/ПАЗ).</w:t>
      </w:r>
    </w:p>
    <w:p w:rsidR="00961BA2" w:rsidRPr="00961BA2" w:rsidRDefault="00961BA2" w:rsidP="00961BA2">
      <w:pPr>
        <w:rPr>
          <w:bCs/>
          <w:szCs w:val="22"/>
        </w:rPr>
      </w:pPr>
      <w:r w:rsidRPr="00961BA2">
        <w:rPr>
          <w:bCs/>
          <w:szCs w:val="22"/>
        </w:rPr>
        <w:t>Отправление – Гидрокрекинг: 7.25**, 15.30**, 23.20** (автобус марки КАВЗ/ПАЗ).</w:t>
      </w:r>
    </w:p>
    <w:p w:rsidR="00961BA2" w:rsidRPr="00961BA2" w:rsidRDefault="00961BA2" w:rsidP="00961BA2">
      <w:pPr>
        <w:jc w:val="center"/>
        <w:rPr>
          <w:color w:val="800000"/>
          <w:szCs w:val="22"/>
        </w:rPr>
      </w:pPr>
    </w:p>
    <w:p w:rsidR="00961BA2" w:rsidRPr="00961BA2" w:rsidRDefault="00961BA2" w:rsidP="00961BA2">
      <w:pPr>
        <w:rPr>
          <w:szCs w:val="22"/>
        </w:rPr>
      </w:pPr>
      <w:r w:rsidRPr="00961BA2">
        <w:rPr>
          <w:szCs w:val="22"/>
        </w:rPr>
        <w:t>** - автобус следует с заездом (выездом) ч/з 5 КПП.</w:t>
      </w:r>
    </w:p>
    <w:p w:rsidR="00961BA2" w:rsidRDefault="00961BA2" w:rsidP="00961BA2">
      <w:pPr>
        <w:rPr>
          <w:szCs w:val="22"/>
        </w:rPr>
      </w:pPr>
      <w:r w:rsidRPr="00961BA2">
        <w:rPr>
          <w:szCs w:val="22"/>
        </w:rPr>
        <w:t>*-  автобус следует с заездом (выездом) ч/з 4 КПП.</w:t>
      </w:r>
    </w:p>
    <w:p w:rsidR="00961BA2" w:rsidRDefault="00961BA2" w:rsidP="00961BA2">
      <w:pPr>
        <w:rPr>
          <w:szCs w:val="22"/>
        </w:rPr>
      </w:pPr>
    </w:p>
    <w:p w:rsidR="00961BA2" w:rsidRPr="00961BA2" w:rsidRDefault="00961BA2" w:rsidP="00961BA2">
      <w:pPr>
        <w:rPr>
          <w:szCs w:val="22"/>
        </w:rPr>
      </w:pPr>
    </w:p>
    <w:p w:rsidR="00961BA2" w:rsidRPr="00961BA2" w:rsidRDefault="00961BA2" w:rsidP="00961BA2">
      <w:pPr>
        <w:jc w:val="center"/>
        <w:rPr>
          <w:b/>
          <w:color w:val="800000"/>
          <w:szCs w:val="22"/>
        </w:rPr>
      </w:pPr>
    </w:p>
    <w:p w:rsidR="00961BA2" w:rsidRPr="00961BA2" w:rsidRDefault="00961BA2" w:rsidP="00961BA2">
      <w:pPr>
        <w:jc w:val="center"/>
        <w:rPr>
          <w:b/>
          <w:szCs w:val="22"/>
        </w:rPr>
      </w:pPr>
      <w:r w:rsidRPr="00961BA2">
        <w:rPr>
          <w:b/>
          <w:szCs w:val="22"/>
        </w:rPr>
        <w:lastRenderedPageBreak/>
        <w:t xml:space="preserve">Маршрут: «Арена 2000 – ЯНОС» </w:t>
      </w:r>
    </w:p>
    <w:p w:rsidR="00961BA2" w:rsidRPr="00961BA2" w:rsidRDefault="00961BA2" w:rsidP="00961BA2">
      <w:pPr>
        <w:pStyle w:val="6"/>
        <w:jc w:val="center"/>
      </w:pPr>
      <w:r w:rsidRPr="00961BA2">
        <w:t>В рабочие дни:</w:t>
      </w:r>
    </w:p>
    <w:p w:rsidR="00961BA2" w:rsidRPr="00961BA2" w:rsidRDefault="00961BA2" w:rsidP="00961BA2">
      <w:pPr>
        <w:rPr>
          <w:b/>
          <w:bCs/>
          <w:szCs w:val="22"/>
        </w:rPr>
      </w:pPr>
      <w:r w:rsidRPr="00961BA2">
        <w:rPr>
          <w:bCs/>
          <w:szCs w:val="22"/>
        </w:rPr>
        <w:t xml:space="preserve">Отправление от ост. “Арена 2000”: </w:t>
      </w:r>
      <w:r w:rsidRPr="00961BA2">
        <w:rPr>
          <w:szCs w:val="22"/>
        </w:rPr>
        <w:t xml:space="preserve">7.25 (2 автобуса) 1-й авт. до 3КПП с заездом через 4 КПП, 2- й авт. до 4 КПП. </w:t>
      </w:r>
      <w:r w:rsidRPr="00961BA2">
        <w:rPr>
          <w:color w:val="FF0000"/>
          <w:szCs w:val="22"/>
        </w:rPr>
        <w:t xml:space="preserve"> </w:t>
      </w:r>
    </w:p>
    <w:p w:rsidR="00961BA2" w:rsidRPr="00961BA2" w:rsidRDefault="00961BA2" w:rsidP="00961BA2">
      <w:pPr>
        <w:rPr>
          <w:szCs w:val="22"/>
        </w:rPr>
      </w:pPr>
      <w:r w:rsidRPr="00961BA2">
        <w:rPr>
          <w:szCs w:val="22"/>
        </w:rPr>
        <w:t>Отправление – от Центральной  КПП:  16.30. (15.40 по пятницам) *.</w:t>
      </w:r>
    </w:p>
    <w:p w:rsidR="00961BA2" w:rsidRPr="00961BA2" w:rsidRDefault="00961BA2" w:rsidP="00961BA2">
      <w:pPr>
        <w:rPr>
          <w:szCs w:val="22"/>
        </w:rPr>
      </w:pPr>
      <w:r w:rsidRPr="00961BA2">
        <w:rPr>
          <w:szCs w:val="22"/>
        </w:rPr>
        <w:t>Отправление от заводоуправление:17.10 (16.10 – по пятницам)</w:t>
      </w:r>
    </w:p>
    <w:p w:rsidR="00961BA2" w:rsidRPr="00961BA2" w:rsidRDefault="00961BA2" w:rsidP="00961BA2">
      <w:pPr>
        <w:rPr>
          <w:szCs w:val="22"/>
        </w:rPr>
      </w:pPr>
      <w:r w:rsidRPr="00961BA2">
        <w:rPr>
          <w:szCs w:val="22"/>
        </w:rPr>
        <w:t xml:space="preserve">*-  автобус следует с заездом (выездом) ч/з 3 КПП </w:t>
      </w:r>
    </w:p>
    <w:p w:rsidR="00961BA2" w:rsidRPr="00961BA2" w:rsidRDefault="00961BA2" w:rsidP="00961BA2">
      <w:pPr>
        <w:rPr>
          <w:szCs w:val="22"/>
        </w:rPr>
      </w:pPr>
    </w:p>
    <w:p w:rsidR="00961BA2" w:rsidRPr="00961BA2" w:rsidRDefault="00961BA2" w:rsidP="00961BA2">
      <w:pPr>
        <w:jc w:val="center"/>
        <w:rPr>
          <w:b/>
          <w:szCs w:val="22"/>
        </w:rPr>
      </w:pPr>
      <w:r w:rsidRPr="00961BA2">
        <w:rPr>
          <w:b/>
          <w:szCs w:val="22"/>
        </w:rPr>
        <w:t>Маршрут: «3 КПП – База оборудования – ост. Крестобогородская – ул. Доронина»</w:t>
      </w:r>
    </w:p>
    <w:p w:rsidR="00961BA2" w:rsidRPr="00961BA2" w:rsidRDefault="00961BA2" w:rsidP="00961BA2">
      <w:pPr>
        <w:jc w:val="center"/>
        <w:rPr>
          <w:b/>
          <w:szCs w:val="22"/>
        </w:rPr>
      </w:pPr>
    </w:p>
    <w:p w:rsidR="00961BA2" w:rsidRPr="00961BA2" w:rsidRDefault="00961BA2" w:rsidP="00961BA2">
      <w:pPr>
        <w:pStyle w:val="1"/>
        <w:ind w:left="1134"/>
        <w:rPr>
          <w:rFonts w:ascii="Times New Roman" w:hAnsi="Times New Roman" w:cs="Times New Roman"/>
          <w:sz w:val="22"/>
          <w:szCs w:val="22"/>
        </w:rPr>
      </w:pPr>
      <w:r w:rsidRPr="00961BA2">
        <w:rPr>
          <w:rFonts w:ascii="Times New Roman" w:hAnsi="Times New Roman" w:cs="Times New Roman"/>
          <w:sz w:val="22"/>
          <w:szCs w:val="22"/>
        </w:rPr>
        <w:t>В рабочие дни:</w:t>
      </w:r>
    </w:p>
    <w:p w:rsidR="00961BA2" w:rsidRPr="00961BA2" w:rsidRDefault="00961BA2" w:rsidP="00961BA2">
      <w:pPr>
        <w:rPr>
          <w:szCs w:val="22"/>
        </w:rPr>
      </w:pPr>
      <w:r w:rsidRPr="00961BA2">
        <w:rPr>
          <w:szCs w:val="22"/>
        </w:rPr>
        <w:t>Отправление от  3 КПП: 17.10 (16.10 – по пятницам).</w:t>
      </w:r>
    </w:p>
    <w:p w:rsidR="00961BA2" w:rsidRPr="00961BA2" w:rsidRDefault="00961BA2" w:rsidP="00961BA2">
      <w:pPr>
        <w:jc w:val="center"/>
        <w:rPr>
          <w:b/>
          <w:szCs w:val="22"/>
        </w:rPr>
      </w:pPr>
    </w:p>
    <w:p w:rsidR="00961BA2" w:rsidRPr="00961BA2" w:rsidRDefault="00961BA2" w:rsidP="00961BA2">
      <w:pPr>
        <w:jc w:val="center"/>
        <w:rPr>
          <w:b/>
          <w:szCs w:val="22"/>
        </w:rPr>
      </w:pPr>
      <w:r w:rsidRPr="00961BA2">
        <w:rPr>
          <w:b/>
          <w:szCs w:val="22"/>
        </w:rPr>
        <w:t>Маршрут: «ул. Доронина – ТСБ »</w:t>
      </w:r>
    </w:p>
    <w:p w:rsidR="00961BA2" w:rsidRPr="00961BA2" w:rsidRDefault="00961BA2" w:rsidP="00961BA2">
      <w:pPr>
        <w:rPr>
          <w:bCs/>
          <w:szCs w:val="22"/>
        </w:rPr>
      </w:pPr>
      <w:r w:rsidRPr="00961BA2">
        <w:rPr>
          <w:bCs/>
          <w:szCs w:val="22"/>
        </w:rPr>
        <w:t>Отправление от ул. Доронина: 7.15 (автобус марки КАВЗ/ПАЗ).</w:t>
      </w:r>
    </w:p>
    <w:p w:rsidR="00961BA2" w:rsidRPr="00961BA2" w:rsidRDefault="00961BA2" w:rsidP="00961BA2">
      <w:pPr>
        <w:rPr>
          <w:bCs/>
          <w:szCs w:val="22"/>
        </w:rPr>
      </w:pPr>
      <w:r w:rsidRPr="00961BA2">
        <w:rPr>
          <w:bCs/>
          <w:szCs w:val="22"/>
        </w:rPr>
        <w:t xml:space="preserve">Отправление от ТСБ: 17.10 </w:t>
      </w:r>
      <w:r w:rsidRPr="00961BA2">
        <w:rPr>
          <w:szCs w:val="22"/>
        </w:rPr>
        <w:t xml:space="preserve">(16.10 – по пятницам), </w:t>
      </w:r>
      <w:r w:rsidRPr="00961BA2">
        <w:rPr>
          <w:bCs/>
          <w:szCs w:val="22"/>
        </w:rPr>
        <w:t>(автобус марки КАВЗ/ПАЗ).</w:t>
      </w:r>
    </w:p>
    <w:p w:rsidR="00961BA2" w:rsidRPr="00961BA2" w:rsidRDefault="00961BA2" w:rsidP="00961BA2">
      <w:pPr>
        <w:rPr>
          <w:b/>
          <w:szCs w:val="22"/>
        </w:rPr>
      </w:pPr>
      <w:r w:rsidRPr="00961BA2">
        <w:rPr>
          <w:b/>
          <w:szCs w:val="22"/>
        </w:rPr>
        <w:t xml:space="preserve"> </w:t>
      </w:r>
    </w:p>
    <w:p w:rsidR="00961BA2" w:rsidRPr="00961BA2" w:rsidRDefault="00961BA2" w:rsidP="00961BA2">
      <w:pPr>
        <w:jc w:val="center"/>
        <w:rPr>
          <w:b/>
          <w:szCs w:val="22"/>
        </w:rPr>
      </w:pPr>
      <w:r w:rsidRPr="00961BA2">
        <w:rPr>
          <w:b/>
          <w:szCs w:val="22"/>
        </w:rPr>
        <w:t>Маршрут: «ул. Доронина – ТСБ - ЯНОС»</w:t>
      </w:r>
    </w:p>
    <w:p w:rsidR="00961BA2" w:rsidRPr="00961BA2" w:rsidRDefault="00961BA2" w:rsidP="00961BA2">
      <w:pPr>
        <w:pStyle w:val="6"/>
        <w:jc w:val="center"/>
      </w:pPr>
      <w:r w:rsidRPr="00961BA2">
        <w:t>В рабочие дни:</w:t>
      </w:r>
    </w:p>
    <w:p w:rsidR="00961BA2" w:rsidRPr="00961BA2" w:rsidRDefault="00961BA2" w:rsidP="00961BA2">
      <w:pPr>
        <w:rPr>
          <w:bCs/>
          <w:szCs w:val="22"/>
        </w:rPr>
      </w:pPr>
      <w:r w:rsidRPr="00961BA2">
        <w:rPr>
          <w:bCs/>
          <w:szCs w:val="22"/>
        </w:rPr>
        <w:t>Отправление от ул. Доронина: 5.55, 6</w:t>
      </w:r>
      <w:r w:rsidRPr="00961BA2">
        <w:rPr>
          <w:szCs w:val="22"/>
        </w:rPr>
        <w:t xml:space="preserve">.55, </w:t>
      </w:r>
      <w:r w:rsidRPr="00961BA2">
        <w:rPr>
          <w:bCs/>
          <w:szCs w:val="22"/>
        </w:rPr>
        <w:t>13.45, 18.45 (автобус марки КАВЗ/ПАЗ), 21.40 (автобус марки КАВЗ/ПАЗ).</w:t>
      </w:r>
    </w:p>
    <w:p w:rsidR="00961BA2" w:rsidRPr="00961BA2" w:rsidRDefault="00961BA2" w:rsidP="00961BA2">
      <w:pPr>
        <w:rPr>
          <w:bCs/>
          <w:szCs w:val="22"/>
        </w:rPr>
      </w:pPr>
      <w:r w:rsidRPr="00961BA2">
        <w:rPr>
          <w:bCs/>
          <w:szCs w:val="22"/>
        </w:rPr>
        <w:t xml:space="preserve">Отправление </w:t>
      </w:r>
      <w:r w:rsidRPr="00961BA2">
        <w:rPr>
          <w:szCs w:val="22"/>
        </w:rPr>
        <w:t xml:space="preserve"> от Гидрокрекинга</w:t>
      </w:r>
      <w:r w:rsidRPr="00961BA2">
        <w:rPr>
          <w:bCs/>
          <w:szCs w:val="22"/>
        </w:rPr>
        <w:t>:  7.25,  15.20, 23.20 (автобус марки КАВЗ/ПАЗ).</w:t>
      </w:r>
    </w:p>
    <w:p w:rsidR="00961BA2" w:rsidRPr="00961BA2" w:rsidRDefault="00961BA2" w:rsidP="00961BA2">
      <w:pPr>
        <w:jc w:val="both"/>
        <w:rPr>
          <w:szCs w:val="22"/>
        </w:rPr>
      </w:pPr>
      <w:r w:rsidRPr="00961BA2">
        <w:rPr>
          <w:szCs w:val="22"/>
        </w:rPr>
        <w:t>Отправление от центральной проходной: 8.30, 20.20</w:t>
      </w:r>
      <w:r w:rsidRPr="00961BA2">
        <w:rPr>
          <w:bCs/>
          <w:szCs w:val="22"/>
        </w:rPr>
        <w:t xml:space="preserve"> (автобус марки КАВЗ/ПАЗ).</w:t>
      </w:r>
    </w:p>
    <w:p w:rsidR="00961BA2" w:rsidRPr="00961BA2" w:rsidRDefault="00961BA2" w:rsidP="00961BA2">
      <w:pPr>
        <w:rPr>
          <w:szCs w:val="22"/>
        </w:rPr>
      </w:pPr>
      <w:r w:rsidRPr="00961BA2">
        <w:rPr>
          <w:szCs w:val="22"/>
        </w:rPr>
        <w:t>автобус следует с заездом (выездом) ч/з 3 КПП.</w:t>
      </w:r>
    </w:p>
    <w:p w:rsidR="00961BA2" w:rsidRPr="00961BA2" w:rsidRDefault="00961BA2" w:rsidP="00961BA2">
      <w:pPr>
        <w:pStyle w:val="6"/>
        <w:jc w:val="center"/>
      </w:pPr>
      <w:r w:rsidRPr="00961BA2">
        <w:t>В выходные и праздничные дни:</w:t>
      </w:r>
    </w:p>
    <w:p w:rsidR="00961BA2" w:rsidRPr="00961BA2" w:rsidRDefault="00961BA2" w:rsidP="00961BA2">
      <w:pPr>
        <w:rPr>
          <w:bCs/>
          <w:szCs w:val="22"/>
        </w:rPr>
      </w:pPr>
      <w:r w:rsidRPr="00961BA2">
        <w:rPr>
          <w:bCs/>
          <w:szCs w:val="22"/>
        </w:rPr>
        <w:t>Отправление от ул. Доронина: 5.55, 6</w:t>
      </w:r>
      <w:r w:rsidRPr="00961BA2">
        <w:rPr>
          <w:szCs w:val="22"/>
        </w:rPr>
        <w:t xml:space="preserve">.55, </w:t>
      </w:r>
      <w:r w:rsidRPr="00961BA2">
        <w:rPr>
          <w:bCs/>
          <w:szCs w:val="22"/>
        </w:rPr>
        <w:t>13.45, 18.45 (автобус марки КАВЗ/ПАЗ), 21.40 (автобус марки КАВЗ).</w:t>
      </w:r>
    </w:p>
    <w:p w:rsidR="00961BA2" w:rsidRPr="00961BA2" w:rsidRDefault="00961BA2" w:rsidP="00961BA2">
      <w:pPr>
        <w:rPr>
          <w:bCs/>
          <w:szCs w:val="22"/>
        </w:rPr>
      </w:pPr>
      <w:r w:rsidRPr="00961BA2">
        <w:rPr>
          <w:bCs/>
          <w:szCs w:val="22"/>
        </w:rPr>
        <w:t xml:space="preserve">Отправление </w:t>
      </w:r>
      <w:r w:rsidRPr="00961BA2">
        <w:rPr>
          <w:szCs w:val="22"/>
        </w:rPr>
        <w:t>от</w:t>
      </w:r>
      <w:r w:rsidRPr="00961BA2">
        <w:rPr>
          <w:bCs/>
          <w:szCs w:val="22"/>
        </w:rPr>
        <w:t xml:space="preserve"> Гидрокрекинга: 7.25,  15.20, 23.20 (автобус марки КАВЗ/ПАЗ).</w:t>
      </w:r>
    </w:p>
    <w:p w:rsidR="00961BA2" w:rsidRPr="00961BA2" w:rsidRDefault="00961BA2" w:rsidP="00961BA2">
      <w:pPr>
        <w:jc w:val="both"/>
        <w:rPr>
          <w:szCs w:val="22"/>
        </w:rPr>
      </w:pPr>
      <w:r w:rsidRPr="00961BA2">
        <w:rPr>
          <w:szCs w:val="22"/>
        </w:rPr>
        <w:t>Отправление от центральной проходной:</w:t>
      </w:r>
      <w:r w:rsidRPr="00961BA2">
        <w:rPr>
          <w:color w:val="FF0000"/>
          <w:szCs w:val="22"/>
        </w:rPr>
        <w:t xml:space="preserve"> </w:t>
      </w:r>
      <w:r w:rsidRPr="00961BA2">
        <w:rPr>
          <w:szCs w:val="22"/>
        </w:rPr>
        <w:t xml:space="preserve">8.30,  20.20 </w:t>
      </w:r>
      <w:r w:rsidRPr="00961BA2">
        <w:rPr>
          <w:bCs/>
          <w:szCs w:val="22"/>
        </w:rPr>
        <w:t>(автобус марки КАВЗ/ПАЗ)</w:t>
      </w:r>
      <w:r w:rsidRPr="00961BA2">
        <w:rPr>
          <w:szCs w:val="22"/>
        </w:rPr>
        <w:t>.</w:t>
      </w:r>
    </w:p>
    <w:p w:rsidR="00961BA2" w:rsidRPr="00961BA2" w:rsidRDefault="00961BA2" w:rsidP="00961BA2">
      <w:pPr>
        <w:rPr>
          <w:szCs w:val="22"/>
        </w:rPr>
      </w:pPr>
      <w:r w:rsidRPr="00961BA2">
        <w:rPr>
          <w:szCs w:val="22"/>
        </w:rPr>
        <w:t>автобус следует с заездом (выездом) ч/з 3 КПП.</w:t>
      </w:r>
    </w:p>
    <w:p w:rsidR="00961BA2" w:rsidRPr="00961BA2" w:rsidRDefault="00961BA2" w:rsidP="00961BA2">
      <w:pPr>
        <w:jc w:val="center"/>
        <w:rPr>
          <w:b/>
          <w:bCs/>
          <w:color w:val="800000"/>
          <w:szCs w:val="22"/>
        </w:rPr>
      </w:pPr>
    </w:p>
    <w:p w:rsidR="00961BA2" w:rsidRPr="00961BA2" w:rsidRDefault="00961BA2" w:rsidP="00961BA2">
      <w:pPr>
        <w:jc w:val="center"/>
        <w:rPr>
          <w:b/>
          <w:bCs/>
          <w:szCs w:val="22"/>
        </w:rPr>
      </w:pPr>
      <w:r w:rsidRPr="00961BA2">
        <w:rPr>
          <w:b/>
          <w:bCs/>
          <w:szCs w:val="22"/>
        </w:rPr>
        <w:t>Маршрут «ул. Павлова - ЯНОС»</w:t>
      </w:r>
    </w:p>
    <w:p w:rsidR="00961BA2" w:rsidRPr="00961BA2" w:rsidRDefault="00961BA2" w:rsidP="00961BA2">
      <w:pPr>
        <w:pStyle w:val="1"/>
        <w:ind w:left="1134"/>
        <w:rPr>
          <w:rFonts w:ascii="Times New Roman" w:hAnsi="Times New Roman" w:cs="Times New Roman"/>
          <w:sz w:val="22"/>
          <w:szCs w:val="22"/>
        </w:rPr>
      </w:pPr>
      <w:r w:rsidRPr="00961BA2">
        <w:rPr>
          <w:rFonts w:ascii="Times New Roman" w:hAnsi="Times New Roman" w:cs="Times New Roman"/>
          <w:sz w:val="22"/>
          <w:szCs w:val="22"/>
        </w:rPr>
        <w:t>В рабочие дни:</w:t>
      </w:r>
    </w:p>
    <w:p w:rsidR="00961BA2" w:rsidRPr="00961BA2" w:rsidRDefault="00961BA2" w:rsidP="00961BA2">
      <w:pPr>
        <w:rPr>
          <w:szCs w:val="22"/>
        </w:rPr>
      </w:pPr>
      <w:r w:rsidRPr="00961BA2">
        <w:rPr>
          <w:szCs w:val="22"/>
        </w:rPr>
        <w:t xml:space="preserve">Отправление от  ул. Павлова -  </w:t>
      </w:r>
      <w:r w:rsidRPr="00961BA2">
        <w:rPr>
          <w:bCs/>
          <w:szCs w:val="22"/>
        </w:rPr>
        <w:t xml:space="preserve">7.00  через 3 КПП  до </w:t>
      </w:r>
      <w:r w:rsidRPr="00961BA2">
        <w:rPr>
          <w:szCs w:val="22"/>
        </w:rPr>
        <w:t xml:space="preserve">центральной проходной  </w:t>
      </w:r>
    </w:p>
    <w:p w:rsidR="00961BA2" w:rsidRPr="00961BA2" w:rsidRDefault="00961BA2" w:rsidP="00961BA2">
      <w:pPr>
        <w:rPr>
          <w:bCs/>
          <w:szCs w:val="22"/>
        </w:rPr>
      </w:pPr>
      <w:r w:rsidRPr="00961BA2">
        <w:rPr>
          <w:szCs w:val="22"/>
        </w:rPr>
        <w:t xml:space="preserve">Отправление от  ул. Павлова -  </w:t>
      </w:r>
      <w:r w:rsidRPr="00961BA2">
        <w:rPr>
          <w:bCs/>
          <w:szCs w:val="22"/>
        </w:rPr>
        <w:t xml:space="preserve">7.20  через 3 КПП  (отправление с ул. Доронина в 7.10) ,  7.55  4КПП  до </w:t>
      </w:r>
      <w:r w:rsidRPr="00961BA2">
        <w:rPr>
          <w:szCs w:val="22"/>
        </w:rPr>
        <w:t>Гидрокрекинга.</w:t>
      </w:r>
    </w:p>
    <w:p w:rsidR="00961BA2" w:rsidRPr="00961BA2" w:rsidRDefault="00961BA2" w:rsidP="00961BA2">
      <w:pPr>
        <w:rPr>
          <w:bCs/>
          <w:szCs w:val="22"/>
        </w:rPr>
      </w:pPr>
      <w:r w:rsidRPr="00961BA2">
        <w:rPr>
          <w:szCs w:val="22"/>
        </w:rPr>
        <w:t xml:space="preserve">Отправление от  3 КПП  до центральной проходной  - 16.45 (пятница 15.45) </w:t>
      </w:r>
    </w:p>
    <w:p w:rsidR="00961BA2" w:rsidRPr="00961BA2" w:rsidRDefault="00961BA2" w:rsidP="00961BA2">
      <w:pPr>
        <w:rPr>
          <w:bCs/>
          <w:szCs w:val="22"/>
        </w:rPr>
      </w:pPr>
      <w:r w:rsidRPr="00961BA2">
        <w:rPr>
          <w:szCs w:val="22"/>
        </w:rPr>
        <w:t xml:space="preserve">Отправление от Гидрокрекинга  - </w:t>
      </w:r>
      <w:r w:rsidRPr="00961BA2">
        <w:rPr>
          <w:bCs/>
          <w:szCs w:val="22"/>
        </w:rPr>
        <w:t>17.02 (16.02 по пятницам)*.</w:t>
      </w:r>
    </w:p>
    <w:p w:rsidR="00961BA2" w:rsidRPr="00961BA2" w:rsidRDefault="00961BA2" w:rsidP="00961BA2">
      <w:pPr>
        <w:rPr>
          <w:szCs w:val="22"/>
        </w:rPr>
      </w:pPr>
      <w:r w:rsidRPr="00961BA2">
        <w:rPr>
          <w:szCs w:val="22"/>
        </w:rPr>
        <w:t>*-  автобус следует с заездом (выездом) ч/з 4 КПП.</w:t>
      </w:r>
    </w:p>
    <w:p w:rsidR="00961BA2" w:rsidRPr="00961BA2" w:rsidRDefault="00961BA2" w:rsidP="00961BA2">
      <w:pPr>
        <w:rPr>
          <w:b/>
          <w:bCs/>
          <w:szCs w:val="22"/>
        </w:rPr>
      </w:pPr>
      <w:r w:rsidRPr="00961BA2">
        <w:rPr>
          <w:szCs w:val="22"/>
        </w:rPr>
        <w:tab/>
      </w:r>
      <w:r w:rsidRPr="00961BA2">
        <w:rPr>
          <w:b/>
          <w:bCs/>
          <w:szCs w:val="22"/>
        </w:rPr>
        <w:t xml:space="preserve">                                     </w:t>
      </w:r>
    </w:p>
    <w:p w:rsidR="00961BA2" w:rsidRPr="00961BA2" w:rsidRDefault="00961BA2" w:rsidP="00961BA2">
      <w:pPr>
        <w:pStyle w:val="1"/>
        <w:jc w:val="center"/>
        <w:rPr>
          <w:rFonts w:ascii="Times New Roman" w:hAnsi="Times New Roman" w:cs="Times New Roman"/>
          <w:sz w:val="22"/>
          <w:szCs w:val="22"/>
        </w:rPr>
      </w:pPr>
      <w:r w:rsidRPr="00961BA2">
        <w:rPr>
          <w:rFonts w:ascii="Times New Roman" w:hAnsi="Times New Roman" w:cs="Times New Roman"/>
          <w:sz w:val="22"/>
          <w:szCs w:val="22"/>
        </w:rPr>
        <w:t>Рейсы по заводу с заездом на Гидрокрекинг по будням.</w:t>
      </w:r>
    </w:p>
    <w:p w:rsidR="00961BA2" w:rsidRPr="00961BA2" w:rsidRDefault="00961BA2" w:rsidP="00961BA2">
      <w:pPr>
        <w:autoSpaceDE w:val="0"/>
        <w:jc w:val="both"/>
        <w:rPr>
          <w:rFonts w:eastAsia="Times New Roman CYR"/>
          <w:b/>
          <w:bCs/>
          <w:sz w:val="20"/>
          <w:szCs w:val="20"/>
        </w:rPr>
      </w:pPr>
      <w:r w:rsidRPr="00961BA2">
        <w:rPr>
          <w:rFonts w:eastAsia="Times New Roman CYR"/>
          <w:b/>
          <w:bCs/>
          <w:sz w:val="20"/>
          <w:szCs w:val="20"/>
        </w:rPr>
        <w:t>Отправление от Центральной проходной:                        Отправление от 3-й проходной:</w:t>
      </w:r>
    </w:p>
    <w:tbl>
      <w:tblPr>
        <w:tblW w:w="10629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851"/>
        <w:gridCol w:w="850"/>
        <w:gridCol w:w="851"/>
        <w:gridCol w:w="850"/>
        <w:gridCol w:w="851"/>
        <w:gridCol w:w="850"/>
        <w:gridCol w:w="426"/>
        <w:gridCol w:w="850"/>
        <w:gridCol w:w="850"/>
        <w:gridCol w:w="850"/>
        <w:gridCol w:w="850"/>
        <w:gridCol w:w="850"/>
        <w:gridCol w:w="850"/>
      </w:tblGrid>
      <w:tr w:rsidR="00961BA2" w:rsidRPr="00961BA2" w:rsidTr="004E48B3">
        <w:trPr>
          <w:trHeight w:val="45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rFonts w:eastAsia="Times New Roman CYR"/>
                <w:sz w:val="20"/>
                <w:szCs w:val="20"/>
              </w:rPr>
            </w:pPr>
            <w:r w:rsidRPr="00961BA2">
              <w:rPr>
                <w:rFonts w:eastAsia="Times New Roman CYR"/>
                <w:sz w:val="20"/>
                <w:szCs w:val="20"/>
              </w:rPr>
              <w:t>КПП №1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rFonts w:eastAsia="Times New Roman CYR"/>
                <w:sz w:val="20"/>
                <w:szCs w:val="20"/>
              </w:rPr>
            </w:pPr>
            <w:r w:rsidRPr="00961BA2">
              <w:rPr>
                <w:rFonts w:eastAsia="Times New Roman CYR"/>
                <w:sz w:val="20"/>
                <w:szCs w:val="20"/>
              </w:rPr>
              <w:t>ГК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8" w:space="0" w:color="000000"/>
              <w:bottom w:val="single" w:sz="8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rFonts w:eastAsia="Times New Roman CYR"/>
                <w:sz w:val="20"/>
                <w:szCs w:val="20"/>
              </w:rPr>
            </w:pPr>
            <w:r w:rsidRPr="00961BA2">
              <w:rPr>
                <w:rFonts w:eastAsia="Times New Roman CYR"/>
                <w:sz w:val="20"/>
                <w:szCs w:val="20"/>
              </w:rPr>
              <w:t>КПП №1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rFonts w:eastAsia="Times New Roman CYR"/>
                <w:sz w:val="20"/>
                <w:szCs w:val="20"/>
              </w:rPr>
            </w:pPr>
            <w:r w:rsidRPr="00961BA2">
              <w:rPr>
                <w:rFonts w:eastAsia="Times New Roman CYR"/>
                <w:sz w:val="20"/>
                <w:szCs w:val="20"/>
              </w:rPr>
              <w:t>ГК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rFonts w:eastAsia="Times New Roman CYR"/>
                <w:sz w:val="20"/>
                <w:szCs w:val="20"/>
              </w:rPr>
            </w:pPr>
            <w:r w:rsidRPr="00961BA2">
              <w:rPr>
                <w:rFonts w:eastAsia="Times New Roman CYR"/>
                <w:sz w:val="20"/>
                <w:szCs w:val="20"/>
              </w:rPr>
              <w:t>КПП №1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rFonts w:eastAsia="Times New Roman CYR"/>
                <w:sz w:val="20"/>
                <w:szCs w:val="20"/>
              </w:rPr>
            </w:pPr>
            <w:r w:rsidRPr="00961BA2">
              <w:rPr>
                <w:rFonts w:eastAsia="Times New Roman CYR"/>
                <w:sz w:val="20"/>
                <w:szCs w:val="20"/>
              </w:rPr>
              <w:t>ГК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rFonts w:eastAsia="Times New Roman CYR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rFonts w:eastAsia="Times New Roman CYR"/>
                <w:sz w:val="20"/>
                <w:szCs w:val="20"/>
              </w:rPr>
            </w:pPr>
            <w:r w:rsidRPr="00961BA2">
              <w:rPr>
                <w:rFonts w:eastAsia="Times New Roman CYR"/>
                <w:sz w:val="20"/>
                <w:szCs w:val="20"/>
              </w:rPr>
              <w:t>КПП №3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8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rFonts w:eastAsia="Times New Roman CYR"/>
                <w:sz w:val="20"/>
                <w:szCs w:val="20"/>
              </w:rPr>
            </w:pPr>
            <w:r w:rsidRPr="00961BA2">
              <w:rPr>
                <w:rFonts w:eastAsia="Times New Roman CYR"/>
                <w:sz w:val="20"/>
                <w:szCs w:val="20"/>
              </w:rPr>
              <w:t>ГК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rFonts w:eastAsia="Times New Roman CYR"/>
                <w:sz w:val="20"/>
                <w:szCs w:val="20"/>
              </w:rPr>
            </w:pPr>
            <w:r w:rsidRPr="00961BA2">
              <w:rPr>
                <w:rFonts w:eastAsia="Times New Roman CYR"/>
                <w:sz w:val="20"/>
                <w:szCs w:val="20"/>
              </w:rPr>
              <w:t>КПП №3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rFonts w:eastAsia="Times New Roman CYR"/>
                <w:sz w:val="20"/>
                <w:szCs w:val="20"/>
              </w:rPr>
            </w:pPr>
            <w:r w:rsidRPr="00961BA2">
              <w:rPr>
                <w:rFonts w:eastAsia="Times New Roman CYR"/>
                <w:sz w:val="20"/>
                <w:szCs w:val="20"/>
              </w:rPr>
              <w:t>ГК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rFonts w:eastAsia="Times New Roman CYR"/>
                <w:sz w:val="20"/>
                <w:szCs w:val="20"/>
              </w:rPr>
            </w:pPr>
            <w:r w:rsidRPr="00961BA2">
              <w:rPr>
                <w:rFonts w:eastAsia="Times New Roman CYR"/>
                <w:sz w:val="20"/>
                <w:szCs w:val="20"/>
              </w:rPr>
              <w:t>КПП №3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rFonts w:eastAsia="Times New Roman CYR"/>
                <w:sz w:val="20"/>
                <w:szCs w:val="20"/>
              </w:rPr>
            </w:pPr>
            <w:r w:rsidRPr="00961BA2">
              <w:rPr>
                <w:rFonts w:eastAsia="Times New Roman CYR"/>
                <w:sz w:val="20"/>
                <w:szCs w:val="20"/>
              </w:rPr>
              <w:t>ГК</w:t>
            </w:r>
          </w:p>
        </w:tc>
      </w:tr>
      <w:tr w:rsidR="00961BA2" w:rsidRPr="00961BA2" w:rsidTr="004E48B3">
        <w:trPr>
          <w:trHeight w:val="1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7.30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7.40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</w:rPr>
            </w:pPr>
            <w:r w:rsidRPr="00961BA2">
              <w:rPr>
                <w:sz w:val="20"/>
                <w:szCs w:val="20"/>
              </w:rPr>
              <w:t>11.00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11.</w:t>
            </w:r>
            <w:r w:rsidRPr="00961BA2">
              <w:rPr>
                <w:sz w:val="20"/>
                <w:szCs w:val="20"/>
              </w:rPr>
              <w:t>1</w:t>
            </w:r>
            <w:r w:rsidRPr="00961BA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14.</w:t>
            </w:r>
            <w:r w:rsidRPr="00961BA2">
              <w:rPr>
                <w:sz w:val="20"/>
                <w:szCs w:val="20"/>
              </w:rPr>
              <w:t>3</w:t>
            </w:r>
            <w:r w:rsidRPr="00961BA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14.</w:t>
            </w:r>
            <w:r w:rsidRPr="00961BA2">
              <w:rPr>
                <w:sz w:val="20"/>
                <w:szCs w:val="20"/>
              </w:rPr>
              <w:t>4</w:t>
            </w:r>
            <w:r w:rsidRPr="00961BA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8.00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8.05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11.</w:t>
            </w:r>
            <w:r w:rsidRPr="00961BA2">
              <w:rPr>
                <w:sz w:val="20"/>
                <w:szCs w:val="20"/>
              </w:rPr>
              <w:t>3</w:t>
            </w:r>
            <w:r w:rsidRPr="00961BA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11.</w:t>
            </w:r>
            <w:r w:rsidRPr="00961BA2">
              <w:rPr>
                <w:sz w:val="20"/>
                <w:szCs w:val="20"/>
              </w:rPr>
              <w:t>3</w:t>
            </w:r>
            <w:r w:rsidRPr="00961BA2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1</w:t>
            </w:r>
            <w:r w:rsidRPr="00961BA2">
              <w:rPr>
                <w:sz w:val="20"/>
                <w:szCs w:val="20"/>
              </w:rPr>
              <w:t>5</w:t>
            </w:r>
            <w:r w:rsidRPr="00961BA2">
              <w:rPr>
                <w:sz w:val="20"/>
                <w:szCs w:val="20"/>
                <w:lang w:val="en-US"/>
              </w:rPr>
              <w:t>.00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1</w:t>
            </w:r>
            <w:r w:rsidRPr="00961BA2">
              <w:rPr>
                <w:sz w:val="20"/>
                <w:szCs w:val="20"/>
              </w:rPr>
              <w:t>5</w:t>
            </w:r>
            <w:r w:rsidRPr="00961BA2">
              <w:rPr>
                <w:sz w:val="20"/>
                <w:szCs w:val="20"/>
                <w:lang w:val="en-US"/>
              </w:rPr>
              <w:t>.05</w:t>
            </w:r>
          </w:p>
        </w:tc>
      </w:tr>
      <w:tr w:rsidR="00961BA2" w:rsidRPr="00961BA2" w:rsidTr="004E48B3">
        <w:trPr>
          <w:trHeight w:val="1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7.50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8.</w:t>
            </w:r>
            <w:r w:rsidRPr="00961BA2">
              <w:rPr>
                <w:sz w:val="20"/>
                <w:szCs w:val="20"/>
              </w:rPr>
              <w:t>1</w:t>
            </w:r>
            <w:r w:rsidRPr="00961BA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11.</w:t>
            </w:r>
            <w:r w:rsidRPr="00961BA2">
              <w:rPr>
                <w:sz w:val="20"/>
                <w:szCs w:val="20"/>
              </w:rPr>
              <w:t>3</w:t>
            </w:r>
            <w:r w:rsidRPr="00961BA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11.</w:t>
            </w:r>
            <w:r w:rsidRPr="00961BA2">
              <w:rPr>
                <w:sz w:val="20"/>
                <w:szCs w:val="20"/>
              </w:rPr>
              <w:t>4</w:t>
            </w:r>
            <w:r w:rsidRPr="00961BA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</w:rPr>
              <w:t>15</w:t>
            </w:r>
            <w:r w:rsidRPr="00961BA2">
              <w:rPr>
                <w:sz w:val="20"/>
                <w:szCs w:val="20"/>
                <w:lang w:val="en-US"/>
              </w:rPr>
              <w:t>.</w:t>
            </w:r>
            <w:r w:rsidRPr="00961BA2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</w:rPr>
              <w:t>15.1</w:t>
            </w:r>
            <w:r w:rsidRPr="00961BA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8.</w:t>
            </w:r>
            <w:r w:rsidRPr="00961BA2">
              <w:rPr>
                <w:sz w:val="20"/>
                <w:szCs w:val="20"/>
              </w:rPr>
              <w:t>3</w:t>
            </w:r>
            <w:r w:rsidRPr="00961BA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8.</w:t>
            </w:r>
            <w:r w:rsidRPr="00961BA2">
              <w:rPr>
                <w:sz w:val="20"/>
                <w:szCs w:val="20"/>
              </w:rPr>
              <w:t>3</w:t>
            </w:r>
            <w:r w:rsidRPr="00961BA2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1</w:t>
            </w:r>
            <w:r w:rsidRPr="00961BA2">
              <w:rPr>
                <w:sz w:val="20"/>
                <w:szCs w:val="20"/>
              </w:rPr>
              <w:t>2</w:t>
            </w:r>
            <w:r w:rsidRPr="00961BA2">
              <w:rPr>
                <w:sz w:val="20"/>
                <w:szCs w:val="20"/>
                <w:lang w:val="en-US"/>
              </w:rPr>
              <w:t>.</w:t>
            </w:r>
            <w:r w:rsidRPr="00961BA2">
              <w:rPr>
                <w:sz w:val="20"/>
                <w:szCs w:val="20"/>
              </w:rPr>
              <w:t>0</w:t>
            </w:r>
            <w:r w:rsidRPr="00961BA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</w:rPr>
              <w:t>12</w:t>
            </w:r>
            <w:r w:rsidRPr="00961BA2">
              <w:rPr>
                <w:sz w:val="20"/>
                <w:szCs w:val="20"/>
                <w:lang w:val="en-US"/>
              </w:rPr>
              <w:t>.</w:t>
            </w:r>
            <w:r w:rsidRPr="00961BA2">
              <w:rPr>
                <w:sz w:val="20"/>
                <w:szCs w:val="20"/>
              </w:rPr>
              <w:t>0</w:t>
            </w:r>
            <w:r w:rsidRPr="00961BA2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1</w:t>
            </w:r>
            <w:r w:rsidRPr="00961BA2">
              <w:rPr>
                <w:sz w:val="20"/>
                <w:szCs w:val="20"/>
              </w:rPr>
              <w:t>5</w:t>
            </w:r>
            <w:r w:rsidRPr="00961BA2">
              <w:rPr>
                <w:sz w:val="20"/>
                <w:szCs w:val="20"/>
                <w:lang w:val="en-US"/>
              </w:rPr>
              <w:t>.</w:t>
            </w:r>
            <w:r w:rsidRPr="00961BA2">
              <w:rPr>
                <w:sz w:val="20"/>
                <w:szCs w:val="20"/>
              </w:rPr>
              <w:t>3</w:t>
            </w:r>
            <w:r w:rsidRPr="00961BA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</w:rPr>
              <w:t>15</w:t>
            </w:r>
            <w:r w:rsidRPr="00961BA2">
              <w:rPr>
                <w:sz w:val="20"/>
                <w:szCs w:val="20"/>
                <w:lang w:val="en-US"/>
              </w:rPr>
              <w:t>.</w:t>
            </w:r>
            <w:r w:rsidRPr="00961BA2">
              <w:rPr>
                <w:sz w:val="20"/>
                <w:szCs w:val="20"/>
              </w:rPr>
              <w:t>3</w:t>
            </w:r>
            <w:r w:rsidRPr="00961BA2">
              <w:rPr>
                <w:sz w:val="20"/>
                <w:szCs w:val="20"/>
                <w:lang w:val="en-US"/>
              </w:rPr>
              <w:t>5</w:t>
            </w:r>
          </w:p>
        </w:tc>
      </w:tr>
      <w:tr w:rsidR="00961BA2" w:rsidRPr="00961BA2" w:rsidTr="004E48B3">
        <w:trPr>
          <w:trHeight w:val="1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8.</w:t>
            </w:r>
            <w:r w:rsidRPr="00961BA2">
              <w:rPr>
                <w:sz w:val="20"/>
                <w:szCs w:val="20"/>
              </w:rPr>
              <w:t>3</w:t>
            </w:r>
            <w:r w:rsidRPr="00961BA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8.</w:t>
            </w:r>
            <w:r w:rsidRPr="00961BA2">
              <w:rPr>
                <w:sz w:val="20"/>
                <w:szCs w:val="20"/>
              </w:rPr>
              <w:t>4</w:t>
            </w:r>
            <w:r w:rsidRPr="00961BA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</w:rPr>
              <w:t>12</w:t>
            </w:r>
            <w:r w:rsidRPr="00961BA2">
              <w:rPr>
                <w:sz w:val="20"/>
                <w:szCs w:val="20"/>
                <w:lang w:val="en-US"/>
              </w:rPr>
              <w:t>.</w:t>
            </w:r>
            <w:r w:rsidRPr="00961BA2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1</w:t>
            </w:r>
            <w:r w:rsidRPr="00961BA2">
              <w:rPr>
                <w:sz w:val="20"/>
                <w:szCs w:val="20"/>
              </w:rPr>
              <w:t>2</w:t>
            </w:r>
            <w:r w:rsidRPr="00961BA2">
              <w:rPr>
                <w:sz w:val="20"/>
                <w:szCs w:val="20"/>
                <w:lang w:val="en-US"/>
              </w:rPr>
              <w:t>.</w:t>
            </w:r>
            <w:r w:rsidRPr="00961BA2">
              <w:rPr>
                <w:sz w:val="20"/>
                <w:szCs w:val="20"/>
              </w:rPr>
              <w:t>1</w:t>
            </w:r>
            <w:r w:rsidRPr="00961BA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1</w:t>
            </w:r>
            <w:r w:rsidRPr="00961BA2">
              <w:rPr>
                <w:sz w:val="20"/>
                <w:szCs w:val="20"/>
              </w:rPr>
              <w:t>5</w:t>
            </w:r>
            <w:r w:rsidRPr="00961BA2">
              <w:rPr>
                <w:sz w:val="20"/>
                <w:szCs w:val="20"/>
                <w:lang w:val="en-US"/>
              </w:rPr>
              <w:t>.</w:t>
            </w:r>
            <w:r w:rsidRPr="00961BA2">
              <w:rPr>
                <w:sz w:val="20"/>
                <w:szCs w:val="20"/>
              </w:rPr>
              <w:t>3</w:t>
            </w:r>
            <w:r w:rsidRPr="00961BA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15.</w:t>
            </w:r>
            <w:r w:rsidRPr="00961BA2">
              <w:rPr>
                <w:sz w:val="20"/>
                <w:szCs w:val="20"/>
              </w:rPr>
              <w:t>4</w:t>
            </w:r>
            <w:r w:rsidRPr="00961BA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</w:rPr>
            </w:pPr>
            <w:r w:rsidRPr="00961BA2">
              <w:rPr>
                <w:sz w:val="20"/>
                <w:szCs w:val="20"/>
              </w:rPr>
              <w:t>9.00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</w:rPr>
              <w:t>9</w:t>
            </w:r>
            <w:r w:rsidRPr="00961BA2">
              <w:rPr>
                <w:sz w:val="20"/>
                <w:szCs w:val="20"/>
                <w:lang w:val="en-US"/>
              </w:rPr>
              <w:t>.</w:t>
            </w:r>
            <w:r w:rsidRPr="00961BA2">
              <w:rPr>
                <w:sz w:val="20"/>
                <w:szCs w:val="20"/>
              </w:rPr>
              <w:t>0</w:t>
            </w:r>
            <w:r w:rsidRPr="00961BA2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1</w:t>
            </w:r>
            <w:r w:rsidRPr="00961BA2">
              <w:rPr>
                <w:sz w:val="20"/>
                <w:szCs w:val="20"/>
              </w:rPr>
              <w:t>2</w:t>
            </w:r>
            <w:r w:rsidRPr="00961BA2">
              <w:rPr>
                <w:sz w:val="20"/>
                <w:szCs w:val="20"/>
                <w:lang w:val="en-US"/>
              </w:rPr>
              <w:t>.</w:t>
            </w:r>
            <w:r w:rsidRPr="00961BA2">
              <w:rPr>
                <w:sz w:val="20"/>
                <w:szCs w:val="20"/>
              </w:rPr>
              <w:t>3</w:t>
            </w:r>
            <w:r w:rsidRPr="00961BA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1</w:t>
            </w:r>
            <w:r w:rsidRPr="00961BA2">
              <w:rPr>
                <w:sz w:val="20"/>
                <w:szCs w:val="20"/>
              </w:rPr>
              <w:t>2</w:t>
            </w:r>
            <w:r w:rsidRPr="00961BA2">
              <w:rPr>
                <w:sz w:val="20"/>
                <w:szCs w:val="20"/>
                <w:lang w:val="en-US"/>
              </w:rPr>
              <w:t>.</w:t>
            </w:r>
            <w:r w:rsidRPr="00961BA2">
              <w:rPr>
                <w:sz w:val="20"/>
                <w:szCs w:val="20"/>
              </w:rPr>
              <w:t>3</w:t>
            </w:r>
            <w:r w:rsidRPr="00961BA2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</w:rPr>
            </w:pPr>
            <w:r w:rsidRPr="00961BA2">
              <w:rPr>
                <w:sz w:val="20"/>
                <w:szCs w:val="20"/>
                <w:lang w:val="en-US"/>
              </w:rPr>
              <w:t>1</w:t>
            </w:r>
            <w:r w:rsidRPr="00961BA2">
              <w:rPr>
                <w:sz w:val="20"/>
                <w:szCs w:val="20"/>
              </w:rPr>
              <w:t>6</w:t>
            </w:r>
            <w:r w:rsidRPr="00961BA2">
              <w:rPr>
                <w:sz w:val="20"/>
                <w:szCs w:val="20"/>
                <w:lang w:val="en-US"/>
              </w:rPr>
              <w:t>.</w:t>
            </w:r>
            <w:r w:rsidRPr="00961BA2">
              <w:rPr>
                <w:sz w:val="20"/>
                <w:szCs w:val="20"/>
              </w:rPr>
              <w:t>0</w:t>
            </w:r>
            <w:r w:rsidRPr="00961BA2">
              <w:rPr>
                <w:sz w:val="20"/>
                <w:szCs w:val="20"/>
                <w:lang w:val="en-US"/>
              </w:rPr>
              <w:t>0</w:t>
            </w:r>
            <w:r w:rsidRPr="00961BA2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</w:rPr>
            </w:pPr>
            <w:r w:rsidRPr="00961BA2">
              <w:rPr>
                <w:sz w:val="20"/>
                <w:szCs w:val="20"/>
              </w:rPr>
              <w:t>16</w:t>
            </w:r>
            <w:r w:rsidRPr="00961BA2">
              <w:rPr>
                <w:sz w:val="20"/>
                <w:szCs w:val="20"/>
                <w:lang w:val="en-US"/>
              </w:rPr>
              <w:t>.</w:t>
            </w:r>
            <w:r w:rsidRPr="00961BA2">
              <w:rPr>
                <w:sz w:val="20"/>
                <w:szCs w:val="20"/>
              </w:rPr>
              <w:t>0</w:t>
            </w:r>
            <w:r w:rsidRPr="00961BA2">
              <w:rPr>
                <w:sz w:val="20"/>
                <w:szCs w:val="20"/>
                <w:lang w:val="en-US"/>
              </w:rPr>
              <w:t>5</w:t>
            </w:r>
            <w:r w:rsidRPr="00961BA2">
              <w:rPr>
                <w:sz w:val="20"/>
                <w:szCs w:val="20"/>
              </w:rPr>
              <w:t>*</w:t>
            </w:r>
          </w:p>
        </w:tc>
      </w:tr>
      <w:tr w:rsidR="00961BA2" w:rsidRPr="00961BA2" w:rsidTr="004E48B3">
        <w:trPr>
          <w:trHeight w:val="1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</w:rPr>
            </w:pPr>
            <w:r w:rsidRPr="00961BA2">
              <w:rPr>
                <w:sz w:val="20"/>
                <w:szCs w:val="20"/>
              </w:rPr>
              <w:t>9.00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</w:rPr>
            </w:pPr>
            <w:r w:rsidRPr="00961BA2">
              <w:rPr>
                <w:sz w:val="20"/>
                <w:szCs w:val="20"/>
              </w:rPr>
              <w:t>9.10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</w:rPr>
            </w:pPr>
            <w:r w:rsidRPr="00961BA2">
              <w:rPr>
                <w:sz w:val="20"/>
                <w:szCs w:val="20"/>
              </w:rPr>
              <w:t>12.30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</w:rPr>
            </w:pPr>
            <w:r w:rsidRPr="00961BA2">
              <w:rPr>
                <w:sz w:val="20"/>
                <w:szCs w:val="20"/>
              </w:rPr>
              <w:t>12.40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</w:rPr>
            </w:pPr>
            <w:r w:rsidRPr="00961BA2">
              <w:rPr>
                <w:sz w:val="20"/>
                <w:szCs w:val="20"/>
              </w:rPr>
              <w:t>16.00*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</w:rPr>
            </w:pPr>
            <w:r w:rsidRPr="00961BA2">
              <w:rPr>
                <w:sz w:val="20"/>
                <w:szCs w:val="20"/>
              </w:rPr>
              <w:t>16.10*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9.</w:t>
            </w:r>
            <w:r w:rsidRPr="00961BA2">
              <w:rPr>
                <w:sz w:val="20"/>
                <w:szCs w:val="20"/>
              </w:rPr>
              <w:t>3</w:t>
            </w:r>
            <w:r w:rsidRPr="00961BA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9.</w:t>
            </w:r>
            <w:r w:rsidRPr="00961BA2">
              <w:rPr>
                <w:sz w:val="20"/>
                <w:szCs w:val="20"/>
              </w:rPr>
              <w:t>3</w:t>
            </w:r>
            <w:r w:rsidRPr="00961BA2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1</w:t>
            </w:r>
            <w:r w:rsidRPr="00961BA2">
              <w:rPr>
                <w:sz w:val="20"/>
                <w:szCs w:val="20"/>
              </w:rPr>
              <w:t>3</w:t>
            </w:r>
            <w:r w:rsidRPr="00961BA2">
              <w:rPr>
                <w:sz w:val="20"/>
                <w:szCs w:val="20"/>
                <w:lang w:val="en-US"/>
              </w:rPr>
              <w:t>.00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1</w:t>
            </w:r>
            <w:r w:rsidRPr="00961BA2">
              <w:rPr>
                <w:sz w:val="20"/>
                <w:szCs w:val="20"/>
              </w:rPr>
              <w:t>3</w:t>
            </w:r>
            <w:r w:rsidRPr="00961BA2">
              <w:rPr>
                <w:sz w:val="20"/>
                <w:szCs w:val="20"/>
                <w:lang w:val="en-US"/>
              </w:rPr>
              <w:t>.05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</w:rPr>
            </w:pPr>
            <w:r w:rsidRPr="00961BA2">
              <w:rPr>
                <w:sz w:val="20"/>
                <w:szCs w:val="20"/>
              </w:rPr>
              <w:t>16</w:t>
            </w:r>
            <w:r w:rsidRPr="00961BA2">
              <w:rPr>
                <w:sz w:val="20"/>
                <w:szCs w:val="20"/>
                <w:lang w:val="en-US"/>
              </w:rPr>
              <w:t>.</w:t>
            </w:r>
            <w:r w:rsidRPr="00961BA2">
              <w:rPr>
                <w:sz w:val="20"/>
                <w:szCs w:val="20"/>
              </w:rPr>
              <w:t>3</w:t>
            </w:r>
            <w:r w:rsidRPr="00961BA2">
              <w:rPr>
                <w:sz w:val="20"/>
                <w:szCs w:val="20"/>
                <w:lang w:val="en-US"/>
              </w:rPr>
              <w:t>0</w:t>
            </w:r>
            <w:r w:rsidRPr="00961BA2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</w:rPr>
            </w:pPr>
            <w:r w:rsidRPr="00961BA2">
              <w:rPr>
                <w:sz w:val="20"/>
                <w:szCs w:val="20"/>
              </w:rPr>
              <w:t>16.3</w:t>
            </w:r>
            <w:r w:rsidRPr="00961BA2">
              <w:rPr>
                <w:sz w:val="20"/>
                <w:szCs w:val="20"/>
                <w:lang w:val="en-US"/>
              </w:rPr>
              <w:t>5</w:t>
            </w:r>
            <w:r w:rsidRPr="00961BA2">
              <w:rPr>
                <w:sz w:val="20"/>
                <w:szCs w:val="20"/>
              </w:rPr>
              <w:t>*</w:t>
            </w:r>
          </w:p>
        </w:tc>
      </w:tr>
      <w:tr w:rsidR="00961BA2" w:rsidRPr="00961BA2" w:rsidTr="004E48B3">
        <w:trPr>
          <w:trHeight w:val="1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</w:rPr>
              <w:t>9</w:t>
            </w:r>
            <w:r w:rsidRPr="00961BA2">
              <w:rPr>
                <w:sz w:val="20"/>
                <w:szCs w:val="20"/>
                <w:lang w:val="en-US"/>
              </w:rPr>
              <w:t>.</w:t>
            </w:r>
            <w:r w:rsidRPr="00961BA2">
              <w:rPr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</w:rPr>
              <w:t>9</w:t>
            </w:r>
            <w:r w:rsidRPr="00961BA2">
              <w:rPr>
                <w:sz w:val="20"/>
                <w:szCs w:val="20"/>
                <w:lang w:val="en-US"/>
              </w:rPr>
              <w:t>.</w:t>
            </w:r>
            <w:r w:rsidRPr="00961BA2">
              <w:rPr>
                <w:sz w:val="20"/>
                <w:szCs w:val="20"/>
              </w:rPr>
              <w:t>4</w:t>
            </w:r>
            <w:r w:rsidRPr="00961BA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1</w:t>
            </w:r>
            <w:r w:rsidRPr="00961BA2">
              <w:rPr>
                <w:sz w:val="20"/>
                <w:szCs w:val="20"/>
              </w:rPr>
              <w:t>3</w:t>
            </w:r>
            <w:r w:rsidRPr="00961BA2">
              <w:rPr>
                <w:sz w:val="20"/>
                <w:szCs w:val="20"/>
                <w:lang w:val="en-US"/>
              </w:rPr>
              <w:t>.</w:t>
            </w:r>
            <w:r w:rsidRPr="00961BA2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1</w:t>
            </w:r>
            <w:r w:rsidRPr="00961BA2">
              <w:rPr>
                <w:sz w:val="20"/>
                <w:szCs w:val="20"/>
              </w:rPr>
              <w:t>3</w:t>
            </w:r>
            <w:r w:rsidRPr="00961BA2">
              <w:rPr>
                <w:sz w:val="20"/>
                <w:szCs w:val="20"/>
                <w:lang w:val="en-US"/>
              </w:rPr>
              <w:t>.</w:t>
            </w:r>
            <w:r w:rsidRPr="00961BA2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</w:rPr>
            </w:pPr>
            <w:r w:rsidRPr="00961BA2">
              <w:rPr>
                <w:sz w:val="20"/>
                <w:szCs w:val="20"/>
                <w:lang w:val="en-US"/>
              </w:rPr>
              <w:t>1</w:t>
            </w:r>
            <w:r w:rsidRPr="00961BA2">
              <w:rPr>
                <w:sz w:val="20"/>
                <w:szCs w:val="20"/>
              </w:rPr>
              <w:t>6</w:t>
            </w:r>
            <w:r w:rsidRPr="00961BA2">
              <w:rPr>
                <w:sz w:val="20"/>
                <w:szCs w:val="20"/>
                <w:lang w:val="en-US"/>
              </w:rPr>
              <w:t>.</w:t>
            </w:r>
            <w:r w:rsidRPr="00961BA2">
              <w:rPr>
                <w:sz w:val="20"/>
                <w:szCs w:val="20"/>
              </w:rPr>
              <w:t>3</w:t>
            </w:r>
            <w:r w:rsidRPr="00961BA2">
              <w:rPr>
                <w:sz w:val="20"/>
                <w:szCs w:val="20"/>
                <w:lang w:val="en-US"/>
              </w:rPr>
              <w:t>0</w:t>
            </w:r>
            <w:r w:rsidRPr="00961BA2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</w:rPr>
            </w:pPr>
            <w:r w:rsidRPr="00961BA2">
              <w:rPr>
                <w:sz w:val="20"/>
                <w:szCs w:val="20"/>
              </w:rPr>
              <w:t>16</w:t>
            </w:r>
            <w:r w:rsidRPr="00961BA2">
              <w:rPr>
                <w:sz w:val="20"/>
                <w:szCs w:val="20"/>
                <w:lang w:val="en-US"/>
              </w:rPr>
              <w:t>.</w:t>
            </w:r>
            <w:r w:rsidRPr="00961BA2">
              <w:rPr>
                <w:sz w:val="20"/>
                <w:szCs w:val="20"/>
              </w:rPr>
              <w:t>4</w:t>
            </w:r>
            <w:r w:rsidRPr="00961BA2">
              <w:rPr>
                <w:sz w:val="20"/>
                <w:szCs w:val="20"/>
                <w:lang w:val="en-US"/>
              </w:rPr>
              <w:t>0</w:t>
            </w:r>
            <w:r w:rsidRPr="00961BA2">
              <w:rPr>
                <w:sz w:val="20"/>
                <w:szCs w:val="20"/>
              </w:rPr>
              <w:t>*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</w:rPr>
              <w:t>10</w:t>
            </w:r>
            <w:r w:rsidRPr="00961BA2">
              <w:rPr>
                <w:sz w:val="20"/>
                <w:szCs w:val="20"/>
                <w:lang w:val="en-US"/>
              </w:rPr>
              <w:t>.</w:t>
            </w:r>
            <w:r w:rsidRPr="00961BA2">
              <w:rPr>
                <w:sz w:val="20"/>
                <w:szCs w:val="20"/>
              </w:rPr>
              <w:t>0</w:t>
            </w:r>
            <w:r w:rsidRPr="00961BA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</w:rPr>
              <w:t>10</w:t>
            </w:r>
            <w:r w:rsidRPr="00961BA2">
              <w:rPr>
                <w:sz w:val="20"/>
                <w:szCs w:val="20"/>
                <w:lang w:val="en-US"/>
              </w:rPr>
              <w:t>.</w:t>
            </w:r>
            <w:r w:rsidRPr="00961BA2">
              <w:rPr>
                <w:sz w:val="20"/>
                <w:szCs w:val="20"/>
              </w:rPr>
              <w:t>0</w:t>
            </w:r>
            <w:r w:rsidRPr="00961BA2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1</w:t>
            </w:r>
            <w:r w:rsidRPr="00961BA2">
              <w:rPr>
                <w:sz w:val="20"/>
                <w:szCs w:val="20"/>
              </w:rPr>
              <w:t>3</w:t>
            </w:r>
            <w:r w:rsidRPr="00961BA2">
              <w:rPr>
                <w:sz w:val="20"/>
                <w:szCs w:val="20"/>
                <w:lang w:val="en-US"/>
              </w:rPr>
              <w:t>.</w:t>
            </w:r>
            <w:r w:rsidRPr="00961BA2">
              <w:rPr>
                <w:sz w:val="20"/>
                <w:szCs w:val="20"/>
              </w:rPr>
              <w:t>3</w:t>
            </w:r>
            <w:r w:rsidRPr="00961BA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</w:rPr>
            </w:pPr>
            <w:r w:rsidRPr="00961BA2">
              <w:rPr>
                <w:sz w:val="20"/>
                <w:szCs w:val="20"/>
              </w:rPr>
              <w:t>13.35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</w:p>
        </w:tc>
      </w:tr>
      <w:tr w:rsidR="00961BA2" w:rsidRPr="00961BA2" w:rsidTr="004E48B3">
        <w:trPr>
          <w:trHeight w:val="1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</w:rPr>
              <w:t>10</w:t>
            </w:r>
            <w:r w:rsidRPr="00961BA2">
              <w:rPr>
                <w:sz w:val="20"/>
                <w:szCs w:val="20"/>
                <w:lang w:val="en-US"/>
              </w:rPr>
              <w:t>.</w:t>
            </w:r>
            <w:r w:rsidRPr="00961BA2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</w:rPr>
              <w:t>10</w:t>
            </w:r>
            <w:r w:rsidRPr="00961BA2">
              <w:rPr>
                <w:sz w:val="20"/>
                <w:szCs w:val="20"/>
                <w:lang w:val="en-US"/>
              </w:rPr>
              <w:t>.</w:t>
            </w:r>
            <w:r w:rsidRPr="00961BA2">
              <w:rPr>
                <w:sz w:val="20"/>
                <w:szCs w:val="20"/>
              </w:rPr>
              <w:t>1</w:t>
            </w:r>
            <w:r w:rsidRPr="00961BA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1</w:t>
            </w:r>
            <w:r w:rsidRPr="00961BA2">
              <w:rPr>
                <w:sz w:val="20"/>
                <w:szCs w:val="20"/>
              </w:rPr>
              <w:t>3</w:t>
            </w:r>
            <w:r w:rsidRPr="00961BA2">
              <w:rPr>
                <w:sz w:val="20"/>
                <w:szCs w:val="20"/>
                <w:lang w:val="en-US"/>
              </w:rPr>
              <w:t>.</w:t>
            </w:r>
            <w:r w:rsidRPr="00961BA2">
              <w:rPr>
                <w:sz w:val="20"/>
                <w:szCs w:val="20"/>
              </w:rPr>
              <w:t>3</w:t>
            </w:r>
            <w:r w:rsidRPr="00961BA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1</w:t>
            </w:r>
            <w:r w:rsidRPr="00961BA2">
              <w:rPr>
                <w:sz w:val="20"/>
                <w:szCs w:val="20"/>
              </w:rPr>
              <w:t>3</w:t>
            </w:r>
            <w:r w:rsidRPr="00961BA2">
              <w:rPr>
                <w:sz w:val="20"/>
                <w:szCs w:val="20"/>
                <w:lang w:val="en-US"/>
              </w:rPr>
              <w:t>.</w:t>
            </w:r>
            <w:r w:rsidRPr="00961BA2">
              <w:rPr>
                <w:sz w:val="20"/>
                <w:szCs w:val="20"/>
              </w:rPr>
              <w:t>4</w:t>
            </w:r>
            <w:r w:rsidRPr="00961BA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</w:rPr>
              <w:t>10</w:t>
            </w:r>
            <w:r w:rsidRPr="00961BA2">
              <w:rPr>
                <w:sz w:val="20"/>
                <w:szCs w:val="20"/>
                <w:lang w:val="en-US"/>
              </w:rPr>
              <w:t>.</w:t>
            </w:r>
            <w:r w:rsidRPr="00961BA2">
              <w:rPr>
                <w:sz w:val="20"/>
                <w:szCs w:val="20"/>
              </w:rPr>
              <w:t>3</w:t>
            </w:r>
            <w:r w:rsidRPr="00961BA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</w:rPr>
              <w:t>10.35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</w:rPr>
              <w:t>14</w:t>
            </w:r>
            <w:r w:rsidRPr="00961BA2">
              <w:rPr>
                <w:sz w:val="20"/>
                <w:szCs w:val="20"/>
                <w:lang w:val="en-US"/>
              </w:rPr>
              <w:t>.</w:t>
            </w:r>
            <w:r w:rsidRPr="00961BA2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</w:rPr>
            </w:pPr>
            <w:r w:rsidRPr="00961BA2">
              <w:rPr>
                <w:sz w:val="20"/>
                <w:szCs w:val="20"/>
              </w:rPr>
              <w:t>14.05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</w:p>
        </w:tc>
      </w:tr>
      <w:tr w:rsidR="00961BA2" w:rsidRPr="00961BA2" w:rsidTr="004E48B3">
        <w:trPr>
          <w:trHeight w:val="1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</w:rPr>
              <w:t>10</w:t>
            </w:r>
            <w:r w:rsidRPr="00961BA2">
              <w:rPr>
                <w:sz w:val="20"/>
                <w:szCs w:val="20"/>
                <w:lang w:val="en-US"/>
              </w:rPr>
              <w:t>.</w:t>
            </w:r>
            <w:r w:rsidRPr="00961BA2">
              <w:rPr>
                <w:sz w:val="20"/>
                <w:szCs w:val="20"/>
              </w:rPr>
              <w:t>3</w:t>
            </w:r>
            <w:r w:rsidRPr="00961BA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</w:rPr>
              <w:t>10</w:t>
            </w:r>
            <w:r w:rsidRPr="00961BA2">
              <w:rPr>
                <w:sz w:val="20"/>
                <w:szCs w:val="20"/>
                <w:lang w:val="en-US"/>
              </w:rPr>
              <w:t>.</w:t>
            </w:r>
            <w:r w:rsidRPr="00961BA2">
              <w:rPr>
                <w:sz w:val="20"/>
                <w:szCs w:val="20"/>
              </w:rPr>
              <w:t>4</w:t>
            </w:r>
            <w:r w:rsidRPr="00961BA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1</w:t>
            </w:r>
            <w:r w:rsidRPr="00961BA2">
              <w:rPr>
                <w:sz w:val="20"/>
                <w:szCs w:val="20"/>
              </w:rPr>
              <w:t>4</w:t>
            </w:r>
            <w:r w:rsidRPr="00961BA2">
              <w:rPr>
                <w:sz w:val="20"/>
                <w:szCs w:val="20"/>
                <w:lang w:val="en-US"/>
              </w:rPr>
              <w:t>.</w:t>
            </w:r>
            <w:r w:rsidRPr="00961BA2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1</w:t>
            </w:r>
            <w:r w:rsidRPr="00961BA2">
              <w:rPr>
                <w:sz w:val="20"/>
                <w:szCs w:val="20"/>
              </w:rPr>
              <w:t>4</w:t>
            </w:r>
            <w:r w:rsidRPr="00961BA2">
              <w:rPr>
                <w:sz w:val="20"/>
                <w:szCs w:val="20"/>
                <w:lang w:val="en-US"/>
              </w:rPr>
              <w:t>.</w:t>
            </w:r>
            <w:r w:rsidRPr="00961BA2">
              <w:rPr>
                <w:sz w:val="20"/>
                <w:szCs w:val="20"/>
              </w:rPr>
              <w:t>1</w:t>
            </w:r>
            <w:r w:rsidRPr="00961BA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11.00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11.05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  <w:r w:rsidRPr="00961BA2">
              <w:rPr>
                <w:sz w:val="20"/>
                <w:szCs w:val="20"/>
                <w:lang w:val="en-US"/>
              </w:rPr>
              <w:t>1</w:t>
            </w:r>
            <w:r w:rsidRPr="00961BA2">
              <w:rPr>
                <w:sz w:val="20"/>
                <w:szCs w:val="20"/>
              </w:rPr>
              <w:t>4</w:t>
            </w:r>
            <w:r w:rsidRPr="00961BA2">
              <w:rPr>
                <w:sz w:val="20"/>
                <w:szCs w:val="20"/>
                <w:lang w:val="en-US"/>
              </w:rPr>
              <w:t>.</w:t>
            </w:r>
            <w:r w:rsidRPr="00961BA2">
              <w:rPr>
                <w:sz w:val="20"/>
                <w:szCs w:val="20"/>
              </w:rPr>
              <w:t>3</w:t>
            </w:r>
            <w:r w:rsidRPr="00961BA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</w:rPr>
            </w:pPr>
            <w:r w:rsidRPr="00961BA2">
              <w:rPr>
                <w:sz w:val="20"/>
                <w:szCs w:val="20"/>
              </w:rPr>
              <w:t>14.35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61BA2" w:rsidRPr="00961BA2" w:rsidRDefault="00961BA2" w:rsidP="004E48B3">
            <w:pPr>
              <w:autoSpaceDE w:val="0"/>
              <w:rPr>
                <w:sz w:val="20"/>
                <w:szCs w:val="20"/>
                <w:lang w:val="en-US"/>
              </w:rPr>
            </w:pPr>
          </w:p>
        </w:tc>
      </w:tr>
    </w:tbl>
    <w:p w:rsidR="00961BA2" w:rsidRPr="00961BA2" w:rsidRDefault="00961BA2" w:rsidP="00B05736">
      <w:pPr>
        <w:ind w:left="4956" w:firstLine="708"/>
        <w:jc w:val="both"/>
        <w:rPr>
          <w:b/>
          <w:sz w:val="18"/>
          <w:szCs w:val="22"/>
        </w:rPr>
      </w:pPr>
      <w:r w:rsidRPr="00961BA2">
        <w:rPr>
          <w:sz w:val="20"/>
          <w:szCs w:val="20"/>
          <w:lang w:val="en-US"/>
        </w:rPr>
        <w:tab/>
        <w:t xml:space="preserve">* - </w:t>
      </w:r>
      <w:r w:rsidRPr="00961BA2">
        <w:rPr>
          <w:rFonts w:eastAsia="Times New Roman CYR"/>
          <w:sz w:val="20"/>
          <w:szCs w:val="20"/>
        </w:rPr>
        <w:t>по пятницам не выполняются.</w:t>
      </w:r>
    </w:p>
    <w:sectPr w:rsidR="00961BA2" w:rsidRPr="00961BA2" w:rsidSect="00CB2ED0">
      <w:pgSz w:w="11907" w:h="16840" w:code="9"/>
      <w:pgMar w:top="709" w:right="851" w:bottom="851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12B" w:rsidRDefault="0014012B">
      <w:r>
        <w:separator/>
      </w:r>
    </w:p>
  </w:endnote>
  <w:endnote w:type="continuationSeparator" w:id="0">
    <w:p w:rsidR="0014012B" w:rsidRDefault="001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12B" w:rsidRDefault="0014012B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D0A8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12B" w:rsidRDefault="0014012B">
      <w:r>
        <w:separator/>
      </w:r>
    </w:p>
  </w:footnote>
  <w:footnote w:type="continuationSeparator" w:id="0">
    <w:p w:rsidR="0014012B" w:rsidRDefault="001401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 w15:restartNumberingAfterBreak="0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 w15:restartNumberingAfterBreak="0">
    <w:nsid w:val="02CA3BDA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7741D84"/>
    <w:multiLevelType w:val="hybridMultilevel"/>
    <w:tmpl w:val="F5267CE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D941867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E4BB8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13" w15:restartNumberingAfterBreak="0">
    <w:nsid w:val="16E759BA"/>
    <w:multiLevelType w:val="hybridMultilevel"/>
    <w:tmpl w:val="F33CEFF0"/>
    <w:lvl w:ilvl="0" w:tplc="C26634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1E320F8D"/>
    <w:multiLevelType w:val="hybridMultilevel"/>
    <w:tmpl w:val="78082B5E"/>
    <w:lvl w:ilvl="0" w:tplc="00000002">
      <w:start w:val="1"/>
      <w:numFmt w:val="decimal"/>
      <w:lvlText w:val="%1."/>
      <w:lvlJc w:val="left"/>
      <w:pPr>
        <w:tabs>
          <w:tab w:val="num" w:pos="3194"/>
        </w:tabs>
        <w:ind w:left="2834" w:firstLine="0"/>
      </w:pPr>
      <w:rPr>
        <w:rFonts w:ascii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5" w15:restartNumberingAfterBreak="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1FA65248"/>
    <w:multiLevelType w:val="multilevel"/>
    <w:tmpl w:val="7CE27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5A793E"/>
    <w:multiLevelType w:val="multilevel"/>
    <w:tmpl w:val="03D8B7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19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0" w15:restartNumberingAfterBreak="0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8346FD0"/>
    <w:multiLevelType w:val="hybridMultilevel"/>
    <w:tmpl w:val="95A2E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3C7F02E0"/>
    <w:multiLevelType w:val="hybridMultilevel"/>
    <w:tmpl w:val="0DDC0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0F30B2"/>
    <w:multiLevelType w:val="multilevel"/>
    <w:tmpl w:val="C7E2E380"/>
    <w:lvl w:ilvl="0">
      <w:start w:val="1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016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621809"/>
    <w:multiLevelType w:val="hybridMultilevel"/>
    <w:tmpl w:val="9BC0815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614289A"/>
    <w:multiLevelType w:val="hybridMultilevel"/>
    <w:tmpl w:val="F51605B6"/>
    <w:lvl w:ilvl="0" w:tplc="8CD2C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48245CC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82E441F"/>
    <w:multiLevelType w:val="hybridMultilevel"/>
    <w:tmpl w:val="390619AE"/>
    <w:lvl w:ilvl="0" w:tplc="FFFFFFFF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30" w15:restartNumberingAfterBreak="0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4DF85B9C"/>
    <w:multiLevelType w:val="multilevel"/>
    <w:tmpl w:val="A5BC9E2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0" w:hanging="1440"/>
      </w:pPr>
      <w:rPr>
        <w:rFonts w:hint="default"/>
      </w:rPr>
    </w:lvl>
  </w:abstractNum>
  <w:abstractNum w:abstractNumId="35" w15:restartNumberingAfterBreak="0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7" w15:restartNumberingAfterBreak="0">
    <w:nsid w:val="51D35E17"/>
    <w:multiLevelType w:val="multilevel"/>
    <w:tmpl w:val="C7C2ED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5806611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C014E27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D486422"/>
    <w:multiLevelType w:val="hybridMultilevel"/>
    <w:tmpl w:val="96CA716C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A74118"/>
    <w:multiLevelType w:val="hybridMultilevel"/>
    <w:tmpl w:val="08B2E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26D39BA"/>
    <w:multiLevelType w:val="hybridMultilevel"/>
    <w:tmpl w:val="D4C07850"/>
    <w:lvl w:ilvl="0" w:tplc="807CBDA4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3" w15:restartNumberingAfterBreak="0">
    <w:nsid w:val="64EC7025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46" w15:restartNumberingAfterBreak="0">
    <w:nsid w:val="76E750D6"/>
    <w:multiLevelType w:val="hybridMultilevel"/>
    <w:tmpl w:val="793A3C3A"/>
    <w:lvl w:ilvl="0" w:tplc="0419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7E205FBF"/>
    <w:multiLevelType w:val="multilevel"/>
    <w:tmpl w:val="DD1AA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22"/>
  </w:num>
  <w:num w:numId="3">
    <w:abstractNumId w:val="20"/>
  </w:num>
  <w:num w:numId="4">
    <w:abstractNumId w:val="31"/>
  </w:num>
  <w:num w:numId="5">
    <w:abstractNumId w:val="1"/>
  </w:num>
  <w:num w:numId="6">
    <w:abstractNumId w:val="47"/>
  </w:num>
  <w:num w:numId="7">
    <w:abstractNumId w:val="10"/>
  </w:num>
  <w:num w:numId="8">
    <w:abstractNumId w:val="2"/>
  </w:num>
  <w:num w:numId="9">
    <w:abstractNumId w:val="17"/>
  </w:num>
  <w:num w:numId="10">
    <w:abstractNumId w:val="15"/>
  </w:num>
  <w:num w:numId="11">
    <w:abstractNumId w:val="32"/>
  </w:num>
  <w:num w:numId="12">
    <w:abstractNumId w:val="33"/>
  </w:num>
  <w:num w:numId="13">
    <w:abstractNumId w:val="7"/>
  </w:num>
  <w:num w:numId="14">
    <w:abstractNumId w:val="45"/>
  </w:num>
  <w:num w:numId="15">
    <w:abstractNumId w:val="30"/>
  </w:num>
  <w:num w:numId="16">
    <w:abstractNumId w:val="50"/>
  </w:num>
  <w:num w:numId="17">
    <w:abstractNumId w:val="36"/>
  </w:num>
  <w:num w:numId="18">
    <w:abstractNumId w:val="35"/>
  </w:num>
  <w:num w:numId="19">
    <w:abstractNumId w:val="29"/>
  </w:num>
  <w:num w:numId="20">
    <w:abstractNumId w:val="28"/>
  </w:num>
  <w:num w:numId="21">
    <w:abstractNumId w:val="21"/>
  </w:num>
  <w:num w:numId="22">
    <w:abstractNumId w:val="40"/>
  </w:num>
  <w:num w:numId="23">
    <w:abstractNumId w:val="27"/>
  </w:num>
  <w:num w:numId="24">
    <w:abstractNumId w:val="3"/>
  </w:num>
  <w:num w:numId="25">
    <w:abstractNumId w:val="41"/>
  </w:num>
  <w:num w:numId="26">
    <w:abstractNumId w:val="49"/>
  </w:num>
  <w:num w:numId="27">
    <w:abstractNumId w:val="23"/>
  </w:num>
  <w:num w:numId="28">
    <w:abstractNumId w:val="48"/>
  </w:num>
  <w:num w:numId="29">
    <w:abstractNumId w:val="25"/>
  </w:num>
  <w:num w:numId="30">
    <w:abstractNumId w:val="43"/>
  </w:num>
  <w:num w:numId="31">
    <w:abstractNumId w:val="34"/>
  </w:num>
  <w:num w:numId="32">
    <w:abstractNumId w:val="9"/>
  </w:num>
  <w:num w:numId="33">
    <w:abstractNumId w:val="26"/>
  </w:num>
  <w:num w:numId="34">
    <w:abstractNumId w:val="16"/>
  </w:num>
  <w:num w:numId="35">
    <w:abstractNumId w:val="13"/>
  </w:num>
  <w:num w:numId="36">
    <w:abstractNumId w:val="18"/>
  </w:num>
  <w:num w:numId="37">
    <w:abstractNumId w:val="42"/>
  </w:num>
  <w:num w:numId="38">
    <w:abstractNumId w:val="12"/>
  </w:num>
  <w:num w:numId="39">
    <w:abstractNumId w:val="37"/>
  </w:num>
  <w:num w:numId="40">
    <w:abstractNumId w:val="11"/>
  </w:num>
  <w:num w:numId="41">
    <w:abstractNumId w:val="38"/>
  </w:num>
  <w:num w:numId="42">
    <w:abstractNumId w:val="39"/>
  </w:num>
  <w:num w:numId="43">
    <w:abstractNumId w:val="8"/>
  </w:num>
  <w:num w:numId="44">
    <w:abstractNumId w:val="46"/>
  </w:num>
  <w:num w:numId="45">
    <w:abstractNumId w:val="24"/>
  </w:num>
  <w:num w:numId="46">
    <w:abstractNumId w:val="14"/>
  </w:num>
  <w:num w:numId="47">
    <w:abstractNumId w:val="4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1D6"/>
    <w:rsid w:val="00026FB9"/>
    <w:rsid w:val="000275EE"/>
    <w:rsid w:val="00027701"/>
    <w:rsid w:val="0003119D"/>
    <w:rsid w:val="000314E8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4B5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A65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27C8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5A1D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261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06F2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9FE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012B"/>
    <w:rsid w:val="00141EDE"/>
    <w:rsid w:val="00142A08"/>
    <w:rsid w:val="00144249"/>
    <w:rsid w:val="00145507"/>
    <w:rsid w:val="00146797"/>
    <w:rsid w:val="00150921"/>
    <w:rsid w:val="00151CD1"/>
    <w:rsid w:val="00152C4A"/>
    <w:rsid w:val="001531F5"/>
    <w:rsid w:val="00153ACC"/>
    <w:rsid w:val="001540DD"/>
    <w:rsid w:val="0015653E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4DD4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8F2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13C"/>
    <w:rsid w:val="001A250D"/>
    <w:rsid w:val="001A3127"/>
    <w:rsid w:val="001A3287"/>
    <w:rsid w:val="001A3479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4000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186"/>
    <w:rsid w:val="001D67AE"/>
    <w:rsid w:val="001D6BAC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89F"/>
    <w:rsid w:val="00207AEF"/>
    <w:rsid w:val="002106E7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3EBC"/>
    <w:rsid w:val="0023425A"/>
    <w:rsid w:val="00234D4F"/>
    <w:rsid w:val="00235D36"/>
    <w:rsid w:val="00235EB8"/>
    <w:rsid w:val="00236688"/>
    <w:rsid w:val="00236DB0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4E36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6EC"/>
    <w:rsid w:val="00270C52"/>
    <w:rsid w:val="00270CF5"/>
    <w:rsid w:val="0027116D"/>
    <w:rsid w:val="00271B5F"/>
    <w:rsid w:val="00271DCF"/>
    <w:rsid w:val="00272CE5"/>
    <w:rsid w:val="0027637A"/>
    <w:rsid w:val="002769C5"/>
    <w:rsid w:val="00277262"/>
    <w:rsid w:val="002779D9"/>
    <w:rsid w:val="00277F01"/>
    <w:rsid w:val="002805AA"/>
    <w:rsid w:val="00280649"/>
    <w:rsid w:val="002819C2"/>
    <w:rsid w:val="00281A6E"/>
    <w:rsid w:val="002825A2"/>
    <w:rsid w:val="002838D9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4D22"/>
    <w:rsid w:val="0029577E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3C2"/>
    <w:rsid w:val="002E15C8"/>
    <w:rsid w:val="002E31BD"/>
    <w:rsid w:val="002E3DF0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0998"/>
    <w:rsid w:val="00301C29"/>
    <w:rsid w:val="00303957"/>
    <w:rsid w:val="0030547C"/>
    <w:rsid w:val="003061F7"/>
    <w:rsid w:val="0030651D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5FDE"/>
    <w:rsid w:val="00317619"/>
    <w:rsid w:val="0032058F"/>
    <w:rsid w:val="00321726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8C8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47045"/>
    <w:rsid w:val="00350209"/>
    <w:rsid w:val="003505E6"/>
    <w:rsid w:val="00350DD5"/>
    <w:rsid w:val="00351B9A"/>
    <w:rsid w:val="00351C5E"/>
    <w:rsid w:val="003531D8"/>
    <w:rsid w:val="00354806"/>
    <w:rsid w:val="00354CBA"/>
    <w:rsid w:val="00355A4B"/>
    <w:rsid w:val="00355EC2"/>
    <w:rsid w:val="00360105"/>
    <w:rsid w:val="0036033E"/>
    <w:rsid w:val="003604C1"/>
    <w:rsid w:val="00360852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3B1D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301"/>
    <w:rsid w:val="00394DF0"/>
    <w:rsid w:val="0039623A"/>
    <w:rsid w:val="003963DE"/>
    <w:rsid w:val="003966C1"/>
    <w:rsid w:val="0039691C"/>
    <w:rsid w:val="00397651"/>
    <w:rsid w:val="003976A5"/>
    <w:rsid w:val="003A12E8"/>
    <w:rsid w:val="003A1D1D"/>
    <w:rsid w:val="003A20C8"/>
    <w:rsid w:val="003A239B"/>
    <w:rsid w:val="003A2845"/>
    <w:rsid w:val="003A2DB0"/>
    <w:rsid w:val="003A3FFA"/>
    <w:rsid w:val="003A4708"/>
    <w:rsid w:val="003A4F73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2534"/>
    <w:rsid w:val="003B382F"/>
    <w:rsid w:val="003B42A7"/>
    <w:rsid w:val="003B492F"/>
    <w:rsid w:val="003B5252"/>
    <w:rsid w:val="003B52F5"/>
    <w:rsid w:val="003B60B7"/>
    <w:rsid w:val="003B7006"/>
    <w:rsid w:val="003B7AB0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6C30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A51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2974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877"/>
    <w:rsid w:val="00404B2B"/>
    <w:rsid w:val="0040500E"/>
    <w:rsid w:val="00407096"/>
    <w:rsid w:val="004077DA"/>
    <w:rsid w:val="00407AC6"/>
    <w:rsid w:val="00410EE1"/>
    <w:rsid w:val="00410F74"/>
    <w:rsid w:val="0041284A"/>
    <w:rsid w:val="00412B38"/>
    <w:rsid w:val="00412C47"/>
    <w:rsid w:val="00413E84"/>
    <w:rsid w:val="00415160"/>
    <w:rsid w:val="00415260"/>
    <w:rsid w:val="00415D8A"/>
    <w:rsid w:val="00416B88"/>
    <w:rsid w:val="00416D4A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38F9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4D"/>
    <w:rsid w:val="00466EFB"/>
    <w:rsid w:val="0046701F"/>
    <w:rsid w:val="0046767F"/>
    <w:rsid w:val="00467AD5"/>
    <w:rsid w:val="00470203"/>
    <w:rsid w:val="0047061D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1BF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0570"/>
    <w:rsid w:val="004C48FE"/>
    <w:rsid w:val="004C5655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4E3C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8B3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37FBF"/>
    <w:rsid w:val="00540624"/>
    <w:rsid w:val="0054169B"/>
    <w:rsid w:val="00542006"/>
    <w:rsid w:val="00544AB4"/>
    <w:rsid w:val="005451D8"/>
    <w:rsid w:val="005465FA"/>
    <w:rsid w:val="00546D76"/>
    <w:rsid w:val="00546FAE"/>
    <w:rsid w:val="005479B2"/>
    <w:rsid w:val="00547AF9"/>
    <w:rsid w:val="00547D4D"/>
    <w:rsid w:val="00550227"/>
    <w:rsid w:val="00551617"/>
    <w:rsid w:val="00551AFA"/>
    <w:rsid w:val="00552974"/>
    <w:rsid w:val="005540B4"/>
    <w:rsid w:val="00554190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5A63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9B7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132"/>
    <w:rsid w:val="00597884"/>
    <w:rsid w:val="00597F91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6AAA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2E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06B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044"/>
    <w:rsid w:val="00681F25"/>
    <w:rsid w:val="00683544"/>
    <w:rsid w:val="00684576"/>
    <w:rsid w:val="00684BAD"/>
    <w:rsid w:val="00685DA4"/>
    <w:rsid w:val="00685DB8"/>
    <w:rsid w:val="00686B86"/>
    <w:rsid w:val="006875AB"/>
    <w:rsid w:val="006878AB"/>
    <w:rsid w:val="00691F67"/>
    <w:rsid w:val="006921C8"/>
    <w:rsid w:val="00694250"/>
    <w:rsid w:val="00694CB3"/>
    <w:rsid w:val="006952C9"/>
    <w:rsid w:val="006953C7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172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0A89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D7F0F"/>
    <w:rsid w:val="006E147D"/>
    <w:rsid w:val="006E14E3"/>
    <w:rsid w:val="006E2908"/>
    <w:rsid w:val="006E2ED8"/>
    <w:rsid w:val="006E2F20"/>
    <w:rsid w:val="006E31B3"/>
    <w:rsid w:val="006E3775"/>
    <w:rsid w:val="006E37A7"/>
    <w:rsid w:val="006E4AC7"/>
    <w:rsid w:val="006E636B"/>
    <w:rsid w:val="006E6670"/>
    <w:rsid w:val="006E6DB8"/>
    <w:rsid w:val="006F0547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126D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A6E"/>
    <w:rsid w:val="00756DA7"/>
    <w:rsid w:val="00757910"/>
    <w:rsid w:val="00757BEE"/>
    <w:rsid w:val="007607D6"/>
    <w:rsid w:val="00760C14"/>
    <w:rsid w:val="00760DFF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BA3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56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5F45"/>
    <w:rsid w:val="007B6857"/>
    <w:rsid w:val="007B70FB"/>
    <w:rsid w:val="007B77CF"/>
    <w:rsid w:val="007B7B02"/>
    <w:rsid w:val="007B7FAB"/>
    <w:rsid w:val="007C033D"/>
    <w:rsid w:val="007C1A37"/>
    <w:rsid w:val="007C3047"/>
    <w:rsid w:val="007C3229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3483"/>
    <w:rsid w:val="007D6059"/>
    <w:rsid w:val="007D63BA"/>
    <w:rsid w:val="007D7749"/>
    <w:rsid w:val="007E0326"/>
    <w:rsid w:val="007E18D8"/>
    <w:rsid w:val="007E2682"/>
    <w:rsid w:val="007E279C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E7FB8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83B"/>
    <w:rsid w:val="00815915"/>
    <w:rsid w:val="008170E2"/>
    <w:rsid w:val="008177D9"/>
    <w:rsid w:val="00820A55"/>
    <w:rsid w:val="00822714"/>
    <w:rsid w:val="00823083"/>
    <w:rsid w:val="00823153"/>
    <w:rsid w:val="008234DD"/>
    <w:rsid w:val="00823762"/>
    <w:rsid w:val="00823DDF"/>
    <w:rsid w:val="008248F2"/>
    <w:rsid w:val="008272E9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566E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97E7E"/>
    <w:rsid w:val="008A08E6"/>
    <w:rsid w:val="008A12A4"/>
    <w:rsid w:val="008A149E"/>
    <w:rsid w:val="008A195B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18F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0F1"/>
    <w:rsid w:val="008D3747"/>
    <w:rsid w:val="008D6214"/>
    <w:rsid w:val="008D6817"/>
    <w:rsid w:val="008E06E1"/>
    <w:rsid w:val="008E0950"/>
    <w:rsid w:val="008E11EA"/>
    <w:rsid w:val="008E13B8"/>
    <w:rsid w:val="008E2739"/>
    <w:rsid w:val="008E345B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4E8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1CC8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1E0"/>
    <w:rsid w:val="0092483E"/>
    <w:rsid w:val="009249AF"/>
    <w:rsid w:val="00924BE3"/>
    <w:rsid w:val="00925789"/>
    <w:rsid w:val="00926C31"/>
    <w:rsid w:val="00926CA4"/>
    <w:rsid w:val="00926DC3"/>
    <w:rsid w:val="00927923"/>
    <w:rsid w:val="00927B8B"/>
    <w:rsid w:val="00930E0F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44"/>
    <w:rsid w:val="00943278"/>
    <w:rsid w:val="00945269"/>
    <w:rsid w:val="00946098"/>
    <w:rsid w:val="00946283"/>
    <w:rsid w:val="00946337"/>
    <w:rsid w:val="0094643A"/>
    <w:rsid w:val="00950ED8"/>
    <w:rsid w:val="00953150"/>
    <w:rsid w:val="00955254"/>
    <w:rsid w:val="00955433"/>
    <w:rsid w:val="00955887"/>
    <w:rsid w:val="00956F7A"/>
    <w:rsid w:val="009573F2"/>
    <w:rsid w:val="009607F5"/>
    <w:rsid w:val="00960A59"/>
    <w:rsid w:val="00961BA2"/>
    <w:rsid w:val="00962C67"/>
    <w:rsid w:val="0096496A"/>
    <w:rsid w:val="00964CEB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87FBF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A7FBB"/>
    <w:rsid w:val="009B0B1C"/>
    <w:rsid w:val="009B18FA"/>
    <w:rsid w:val="009B2267"/>
    <w:rsid w:val="009B23DC"/>
    <w:rsid w:val="009B2A04"/>
    <w:rsid w:val="009B2B75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0199"/>
    <w:rsid w:val="009D12B9"/>
    <w:rsid w:val="009D13B3"/>
    <w:rsid w:val="009D13D6"/>
    <w:rsid w:val="009D15E5"/>
    <w:rsid w:val="009D1DA5"/>
    <w:rsid w:val="009D2081"/>
    <w:rsid w:val="009D5F43"/>
    <w:rsid w:val="009D662C"/>
    <w:rsid w:val="009D674F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5539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4371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0511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27EA"/>
    <w:rsid w:val="00A63613"/>
    <w:rsid w:val="00A63D63"/>
    <w:rsid w:val="00A645C9"/>
    <w:rsid w:val="00A6567B"/>
    <w:rsid w:val="00A66AF4"/>
    <w:rsid w:val="00A67DA1"/>
    <w:rsid w:val="00A70885"/>
    <w:rsid w:val="00A71574"/>
    <w:rsid w:val="00A715AD"/>
    <w:rsid w:val="00A71929"/>
    <w:rsid w:val="00A72352"/>
    <w:rsid w:val="00A73092"/>
    <w:rsid w:val="00A746F1"/>
    <w:rsid w:val="00A75175"/>
    <w:rsid w:val="00A753A2"/>
    <w:rsid w:val="00A75D08"/>
    <w:rsid w:val="00A75E3A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D6C"/>
    <w:rsid w:val="00A870D3"/>
    <w:rsid w:val="00A91389"/>
    <w:rsid w:val="00A915FA"/>
    <w:rsid w:val="00A91FFB"/>
    <w:rsid w:val="00A92847"/>
    <w:rsid w:val="00A92F0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2215"/>
    <w:rsid w:val="00AB293D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04E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979"/>
    <w:rsid w:val="00B10B2F"/>
    <w:rsid w:val="00B1103F"/>
    <w:rsid w:val="00B112BD"/>
    <w:rsid w:val="00B118FE"/>
    <w:rsid w:val="00B11D82"/>
    <w:rsid w:val="00B12374"/>
    <w:rsid w:val="00B128EA"/>
    <w:rsid w:val="00B14A18"/>
    <w:rsid w:val="00B166BD"/>
    <w:rsid w:val="00B1731F"/>
    <w:rsid w:val="00B17760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2E9A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923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71C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1CF5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A7F64"/>
    <w:rsid w:val="00BB021F"/>
    <w:rsid w:val="00BB023D"/>
    <w:rsid w:val="00BB0BA0"/>
    <w:rsid w:val="00BB272C"/>
    <w:rsid w:val="00BB2819"/>
    <w:rsid w:val="00BB2CE8"/>
    <w:rsid w:val="00BB2F99"/>
    <w:rsid w:val="00BB3F7F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49CE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E6A03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518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A24"/>
    <w:rsid w:val="00C33DFB"/>
    <w:rsid w:val="00C3486F"/>
    <w:rsid w:val="00C34F00"/>
    <w:rsid w:val="00C362A8"/>
    <w:rsid w:val="00C36347"/>
    <w:rsid w:val="00C36EA0"/>
    <w:rsid w:val="00C37311"/>
    <w:rsid w:val="00C37C85"/>
    <w:rsid w:val="00C42602"/>
    <w:rsid w:val="00C427A1"/>
    <w:rsid w:val="00C42EAB"/>
    <w:rsid w:val="00C43D7C"/>
    <w:rsid w:val="00C47203"/>
    <w:rsid w:val="00C51427"/>
    <w:rsid w:val="00C51F46"/>
    <w:rsid w:val="00C525BE"/>
    <w:rsid w:val="00C52BA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48C6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D0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D2C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225F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5D35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1681"/>
    <w:rsid w:val="00D83841"/>
    <w:rsid w:val="00D83A93"/>
    <w:rsid w:val="00D83BA4"/>
    <w:rsid w:val="00D83BD7"/>
    <w:rsid w:val="00D846D0"/>
    <w:rsid w:val="00D8596E"/>
    <w:rsid w:val="00D87DA5"/>
    <w:rsid w:val="00D90BA8"/>
    <w:rsid w:val="00D913A7"/>
    <w:rsid w:val="00D91A1E"/>
    <w:rsid w:val="00D91D87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0317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1D1"/>
    <w:rsid w:val="00DF151E"/>
    <w:rsid w:val="00DF1A37"/>
    <w:rsid w:val="00DF1FA1"/>
    <w:rsid w:val="00DF4009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06BB3"/>
    <w:rsid w:val="00E0759B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0E66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968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437"/>
    <w:rsid w:val="00E5081F"/>
    <w:rsid w:val="00E50E6D"/>
    <w:rsid w:val="00E50FA2"/>
    <w:rsid w:val="00E51AFD"/>
    <w:rsid w:val="00E51E21"/>
    <w:rsid w:val="00E51FD3"/>
    <w:rsid w:val="00E526D7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67C07"/>
    <w:rsid w:val="00E704AF"/>
    <w:rsid w:val="00E70D07"/>
    <w:rsid w:val="00E71171"/>
    <w:rsid w:val="00E72C36"/>
    <w:rsid w:val="00E732F7"/>
    <w:rsid w:val="00E742B8"/>
    <w:rsid w:val="00E74426"/>
    <w:rsid w:val="00E747FA"/>
    <w:rsid w:val="00E75415"/>
    <w:rsid w:val="00E75B7A"/>
    <w:rsid w:val="00E76333"/>
    <w:rsid w:val="00E7730A"/>
    <w:rsid w:val="00E8058D"/>
    <w:rsid w:val="00E80CC1"/>
    <w:rsid w:val="00E8110C"/>
    <w:rsid w:val="00E81BFB"/>
    <w:rsid w:val="00E822A8"/>
    <w:rsid w:val="00E8276A"/>
    <w:rsid w:val="00E82A9F"/>
    <w:rsid w:val="00E82F7E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4D8B"/>
    <w:rsid w:val="00EB51DB"/>
    <w:rsid w:val="00EB55A3"/>
    <w:rsid w:val="00EB5678"/>
    <w:rsid w:val="00EB7CF2"/>
    <w:rsid w:val="00EC0093"/>
    <w:rsid w:val="00EC01AD"/>
    <w:rsid w:val="00EC0FC5"/>
    <w:rsid w:val="00EC1439"/>
    <w:rsid w:val="00EC1BB3"/>
    <w:rsid w:val="00EC233A"/>
    <w:rsid w:val="00EC40A1"/>
    <w:rsid w:val="00EC4240"/>
    <w:rsid w:val="00EC4F5A"/>
    <w:rsid w:val="00EC51DF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E73B8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4F7"/>
    <w:rsid w:val="00F047DD"/>
    <w:rsid w:val="00F103EF"/>
    <w:rsid w:val="00F12464"/>
    <w:rsid w:val="00F13354"/>
    <w:rsid w:val="00F134B3"/>
    <w:rsid w:val="00F13D9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2AA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497A"/>
    <w:rsid w:val="00F55108"/>
    <w:rsid w:val="00F56466"/>
    <w:rsid w:val="00F56BE8"/>
    <w:rsid w:val="00F56FA7"/>
    <w:rsid w:val="00F577D5"/>
    <w:rsid w:val="00F60357"/>
    <w:rsid w:val="00F605DD"/>
    <w:rsid w:val="00F60A6A"/>
    <w:rsid w:val="00F61A9F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2E0D"/>
    <w:rsid w:val="00F73B74"/>
    <w:rsid w:val="00F73E01"/>
    <w:rsid w:val="00F752F4"/>
    <w:rsid w:val="00F7580D"/>
    <w:rsid w:val="00F76117"/>
    <w:rsid w:val="00F7612F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735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078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6D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645"/>
    <w:rsid w:val="00FF2E55"/>
    <w:rsid w:val="00FF38E3"/>
    <w:rsid w:val="00FF5A79"/>
    <w:rsid w:val="00FF6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F8637E0D-EC9A-4BFA-95E2-EFFC6A4BC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Заголовок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character" w:customStyle="1" w:styleId="WW8Num6z2">
    <w:name w:val="WW8Num6z2"/>
    <w:rsid w:val="00930E0F"/>
    <w:rPr>
      <w:rFonts w:ascii="Wingdings" w:hAnsi="Wingdings"/>
    </w:rPr>
  </w:style>
  <w:style w:type="paragraph" w:customStyle="1" w:styleId="ConsNonformat">
    <w:name w:val="ConsNonformat"/>
    <w:rsid w:val="00F85735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ffd">
    <w:name w:val="Plain Text"/>
    <w:basedOn w:val="a4"/>
    <w:link w:val="affe"/>
    <w:rsid w:val="00F85735"/>
    <w:rPr>
      <w:rFonts w:ascii="Courier New" w:hAnsi="Courier New"/>
      <w:sz w:val="20"/>
      <w:szCs w:val="20"/>
    </w:rPr>
  </w:style>
  <w:style w:type="character" w:customStyle="1" w:styleId="affe">
    <w:name w:val="Текст Знак"/>
    <w:basedOn w:val="a5"/>
    <w:link w:val="affd"/>
    <w:rsid w:val="00F85735"/>
    <w:rPr>
      <w:rFonts w:ascii="Courier New" w:hAnsi="Courier New"/>
    </w:rPr>
  </w:style>
  <w:style w:type="paragraph" w:customStyle="1" w:styleId="310">
    <w:name w:val="Основной текст 31"/>
    <w:basedOn w:val="a4"/>
    <w:rsid w:val="00F85735"/>
    <w:pPr>
      <w:jc w:val="center"/>
    </w:pPr>
    <w:rPr>
      <w:sz w:val="28"/>
      <w:szCs w:val="20"/>
      <w:lang w:eastAsia="ar-SA"/>
    </w:rPr>
  </w:style>
  <w:style w:type="paragraph" w:customStyle="1" w:styleId="311">
    <w:name w:val="Основной текст с отступом 31"/>
    <w:basedOn w:val="a4"/>
    <w:rsid w:val="00F85735"/>
    <w:pPr>
      <w:ind w:left="567"/>
      <w:jc w:val="both"/>
    </w:pPr>
    <w:rPr>
      <w:szCs w:val="20"/>
      <w:lang w:eastAsia="ar-SA"/>
    </w:rPr>
  </w:style>
  <w:style w:type="paragraph" w:customStyle="1" w:styleId="ConsPlusNormal">
    <w:name w:val="ConsPlusNormal"/>
    <w:rsid w:val="00F85735"/>
    <w:pPr>
      <w:autoSpaceDE w:val="0"/>
      <w:autoSpaceDN w:val="0"/>
      <w:adjustRightInd w:val="0"/>
    </w:pPr>
    <w:rPr>
      <w:rFonts w:ascii="Arial" w:eastAsia="Calibri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43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4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936E9-0043-497F-8062-447E49C6D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2635</Words>
  <Characters>15026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17626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Кириллова Надежда Владимировна</cp:lastModifiedBy>
  <cp:revision>6</cp:revision>
  <cp:lastPrinted>2016-10-18T09:03:00Z</cp:lastPrinted>
  <dcterms:created xsi:type="dcterms:W3CDTF">2016-12-06T05:45:00Z</dcterms:created>
  <dcterms:modified xsi:type="dcterms:W3CDTF">2016-12-21T08:48:00Z</dcterms:modified>
</cp:coreProperties>
</file>